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1FB84" w14:textId="77777777" w:rsidR="005C7409" w:rsidRDefault="006F5A42" w:rsidP="00144027">
      <w:pPr>
        <w:pStyle w:val="odrkyChar"/>
        <w:spacing w:before="0" w:after="0"/>
        <w:outlineLvl w:val="0"/>
        <w:rPr>
          <w:b/>
        </w:rPr>
      </w:pPr>
      <w:r w:rsidRPr="00144027">
        <w:rPr>
          <w:b/>
          <w:bCs/>
        </w:rPr>
        <w:t xml:space="preserve">Příloha č. </w:t>
      </w:r>
      <w:r>
        <w:rPr>
          <w:b/>
          <w:bCs/>
        </w:rPr>
        <w:t>4</w:t>
      </w:r>
      <w:r w:rsidR="0099788E">
        <w:rPr>
          <w:b/>
          <w:bCs/>
        </w:rPr>
        <w:t>b</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7CFACCE4" w14:textId="77777777" w:rsidR="006F5A42" w:rsidRPr="00144027" w:rsidRDefault="006F5A42" w:rsidP="00144027">
      <w:pPr>
        <w:pStyle w:val="odrkyChar"/>
        <w:spacing w:before="0" w:after="0"/>
        <w:outlineLvl w:val="0"/>
        <w:rPr>
          <w:highlight w:val="lightGray"/>
        </w:rPr>
      </w:pPr>
    </w:p>
    <w:p w14:paraId="3C935425"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B0FD918" w14:textId="77777777" w:rsidR="00144027" w:rsidRDefault="00144027" w:rsidP="00144027">
      <w:pPr>
        <w:pStyle w:val="Podnadpis"/>
        <w:tabs>
          <w:tab w:val="right" w:pos="9638"/>
        </w:tabs>
        <w:jc w:val="both"/>
        <w:rPr>
          <w:rFonts w:ascii="Arial" w:hAnsi="Arial" w:cs="Arial"/>
          <w:b w:val="0"/>
          <w:sz w:val="22"/>
          <w:szCs w:val="22"/>
        </w:rPr>
      </w:pPr>
    </w:p>
    <w:p w14:paraId="2A085CC4" w14:textId="77777777" w:rsidR="00144027" w:rsidRPr="00144027" w:rsidRDefault="00144027" w:rsidP="00144027">
      <w:pPr>
        <w:pStyle w:val="Podnadpis"/>
        <w:tabs>
          <w:tab w:val="right" w:pos="9638"/>
        </w:tabs>
        <w:jc w:val="both"/>
        <w:rPr>
          <w:rFonts w:ascii="Arial" w:hAnsi="Arial" w:cs="Arial"/>
          <w:b w:val="0"/>
          <w:sz w:val="22"/>
          <w:szCs w:val="22"/>
        </w:rPr>
      </w:pPr>
    </w:p>
    <w:p w14:paraId="1DDB862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09B71DF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5104D68E" w14:textId="77777777" w:rsidR="00144027" w:rsidRDefault="00144027" w:rsidP="00144027">
      <w:pPr>
        <w:pStyle w:val="Podnadpis"/>
        <w:tabs>
          <w:tab w:val="right" w:pos="9638"/>
        </w:tabs>
        <w:jc w:val="both"/>
        <w:rPr>
          <w:rFonts w:ascii="Arial" w:hAnsi="Arial" w:cs="Arial"/>
          <w:sz w:val="22"/>
          <w:szCs w:val="22"/>
        </w:rPr>
      </w:pPr>
    </w:p>
    <w:p w14:paraId="41A7F947" w14:textId="77777777" w:rsidR="00144027" w:rsidRDefault="00144027" w:rsidP="00144027">
      <w:pPr>
        <w:pStyle w:val="Podnadpis"/>
        <w:tabs>
          <w:tab w:val="right" w:pos="9638"/>
        </w:tabs>
        <w:jc w:val="both"/>
        <w:rPr>
          <w:rFonts w:ascii="Arial" w:hAnsi="Arial" w:cs="Arial"/>
          <w:sz w:val="22"/>
          <w:szCs w:val="22"/>
        </w:rPr>
      </w:pPr>
    </w:p>
    <w:p w14:paraId="6412DDA6" w14:textId="77777777" w:rsidR="001C62C0" w:rsidRDefault="00144027" w:rsidP="001C62C0">
      <w:pPr>
        <w:pStyle w:val="Zhlav"/>
        <w:tabs>
          <w:tab w:val="left" w:pos="2835"/>
        </w:tabs>
        <w:ind w:left="2835" w:hanging="2835"/>
        <w:rPr>
          <w:rFonts w:ascii="Arial" w:hAnsi="Arial" w:cs="Arial"/>
          <w:sz w:val="22"/>
          <w:szCs w:val="22"/>
        </w:rPr>
      </w:pPr>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42CE26B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79B0D6AE"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1028CFFE"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8C003A4"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49585F2D"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5E482ED1"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1238F03B"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2D64B4EB"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7D58A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62BF3B8F" w14:textId="77777777" w:rsidR="00466827" w:rsidRDefault="00466827" w:rsidP="00144027">
      <w:pPr>
        <w:pStyle w:val="odrkyChar"/>
        <w:spacing w:before="0" w:after="0"/>
      </w:pPr>
    </w:p>
    <w:p w14:paraId="5D5CD9E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4E215866" w14:textId="77777777" w:rsidR="00144027" w:rsidRDefault="00144027" w:rsidP="00144027">
      <w:pPr>
        <w:pStyle w:val="Normlnweb"/>
        <w:spacing w:before="0" w:beforeAutospacing="0" w:after="0" w:afterAutospacing="0"/>
        <w:jc w:val="both"/>
        <w:rPr>
          <w:rFonts w:ascii="Arial" w:hAnsi="Arial" w:cs="Arial"/>
          <w:sz w:val="22"/>
          <w:szCs w:val="22"/>
        </w:rPr>
      </w:pPr>
    </w:p>
    <w:p w14:paraId="70493232" w14:textId="77777777" w:rsidR="00466827" w:rsidRDefault="00466827" w:rsidP="00144027">
      <w:pPr>
        <w:pStyle w:val="Normlnweb"/>
        <w:spacing w:before="0" w:beforeAutospacing="0" w:after="0" w:afterAutospacing="0"/>
        <w:jc w:val="both"/>
        <w:rPr>
          <w:rFonts w:ascii="Arial" w:hAnsi="Arial" w:cs="Arial"/>
          <w:sz w:val="22"/>
          <w:szCs w:val="22"/>
        </w:rPr>
      </w:pPr>
    </w:p>
    <w:p w14:paraId="43178CA5"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97B5FBE" w14:textId="77777777" w:rsidR="00144027" w:rsidRDefault="00144027" w:rsidP="00144027">
      <w:pPr>
        <w:pStyle w:val="Normlnweb"/>
        <w:spacing w:before="0" w:beforeAutospacing="0" w:after="0" w:afterAutospacing="0"/>
        <w:jc w:val="both"/>
        <w:rPr>
          <w:rFonts w:ascii="Arial" w:hAnsi="Arial" w:cs="Arial"/>
          <w:sz w:val="22"/>
          <w:szCs w:val="22"/>
        </w:rPr>
      </w:pPr>
    </w:p>
    <w:p w14:paraId="0D14F902"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8A1744D" w14:textId="77777777" w:rsidR="00144027" w:rsidRDefault="00144027" w:rsidP="00144027">
      <w:pPr>
        <w:pStyle w:val="odrkyChar"/>
        <w:spacing w:before="0" w:after="0"/>
      </w:pPr>
      <w:r>
        <w:t>sídlo:</w:t>
      </w:r>
      <w:r>
        <w:tab/>
      </w:r>
      <w:r>
        <w:tab/>
      </w:r>
      <w:r>
        <w:tab/>
      </w:r>
      <w:r>
        <w:tab/>
      </w:r>
      <w:r>
        <w:rPr>
          <w:highlight w:val="yellow"/>
        </w:rPr>
        <w:t>……………………………..</w:t>
      </w:r>
    </w:p>
    <w:p w14:paraId="64F79F1D"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0AA0002B"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73322ED"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3FCFA581"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C0D23AD"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3F1E67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C6A4169"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35C14DC"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E99333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64E58B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6AD290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6C0B2018"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1DB27F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F99E4B5"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DE7DEC1"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23596B48" w14:textId="77777777" w:rsidR="00144027" w:rsidRDefault="00144027" w:rsidP="00144027">
      <w:pPr>
        <w:pStyle w:val="Normlnweb"/>
        <w:spacing w:before="0" w:beforeAutospacing="0" w:after="0" w:afterAutospacing="0"/>
        <w:jc w:val="both"/>
        <w:rPr>
          <w:rFonts w:ascii="Arial" w:hAnsi="Arial" w:cs="Arial"/>
          <w:sz w:val="22"/>
          <w:szCs w:val="22"/>
        </w:rPr>
      </w:pPr>
    </w:p>
    <w:p w14:paraId="3875627A" w14:textId="77777777" w:rsidR="00144027" w:rsidRDefault="00144027" w:rsidP="00144027">
      <w:pPr>
        <w:pStyle w:val="Normlnweb"/>
        <w:spacing w:before="0" w:beforeAutospacing="0" w:after="0" w:afterAutospacing="0"/>
        <w:jc w:val="both"/>
        <w:rPr>
          <w:rFonts w:ascii="Arial" w:hAnsi="Arial" w:cs="Arial"/>
          <w:sz w:val="22"/>
          <w:szCs w:val="22"/>
        </w:rPr>
      </w:pPr>
    </w:p>
    <w:p w14:paraId="0A4FBA7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2FB0258B" w14:textId="77777777" w:rsidR="00C36514" w:rsidRDefault="00C36514" w:rsidP="00144027">
      <w:pPr>
        <w:jc w:val="center"/>
        <w:outlineLvl w:val="0"/>
        <w:rPr>
          <w:rFonts w:ascii="Arial" w:hAnsi="Arial" w:cs="Arial"/>
          <w:b/>
          <w:bCs/>
          <w:sz w:val="22"/>
          <w:szCs w:val="22"/>
        </w:rPr>
      </w:pPr>
    </w:p>
    <w:p w14:paraId="139D0A95" w14:textId="77777777" w:rsidR="001C73CD" w:rsidRDefault="001C73CD" w:rsidP="00144027">
      <w:pPr>
        <w:jc w:val="center"/>
        <w:outlineLvl w:val="0"/>
        <w:rPr>
          <w:rFonts w:ascii="Arial" w:hAnsi="Arial" w:cs="Arial"/>
          <w:b/>
          <w:bCs/>
          <w:sz w:val="22"/>
          <w:szCs w:val="22"/>
        </w:rPr>
      </w:pPr>
    </w:p>
    <w:p w14:paraId="0AABBBBE"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94E11AE"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309401D" w14:textId="77777777" w:rsidR="00930BAD" w:rsidRDefault="00930BAD" w:rsidP="007B3FFE">
      <w:pPr>
        <w:pStyle w:val="Podnadpis"/>
        <w:tabs>
          <w:tab w:val="right" w:pos="9638"/>
        </w:tabs>
        <w:jc w:val="both"/>
        <w:rPr>
          <w:rFonts w:ascii="Arial" w:hAnsi="Arial" w:cs="Arial"/>
          <w:b w:val="0"/>
          <w:sz w:val="22"/>
          <w:szCs w:val="22"/>
        </w:rPr>
      </w:pPr>
    </w:p>
    <w:p w14:paraId="54ED74C5"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DB2193">
        <w:rPr>
          <w:rFonts w:ascii="Arial" w:hAnsi="Arial" w:cs="Arial"/>
          <w:color w:val="000000"/>
          <w:sz w:val="22"/>
          <w:szCs w:val="22"/>
          <w:shd w:val="clear" w:color="auto" w:fill="FFFFFF"/>
        </w:rPr>
        <w:t>IT vybavení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34A59A69" w14:textId="77777777" w:rsidR="00E6192E" w:rsidRDefault="00E6192E" w:rsidP="00E6192E">
      <w:pPr>
        <w:pStyle w:val="Podnadpis"/>
        <w:tabs>
          <w:tab w:val="right" w:pos="9638"/>
        </w:tabs>
        <w:ind w:left="284"/>
        <w:jc w:val="both"/>
        <w:rPr>
          <w:rFonts w:ascii="Arial" w:hAnsi="Arial" w:cs="Arial"/>
          <w:b w:val="0"/>
          <w:sz w:val="22"/>
          <w:szCs w:val="22"/>
        </w:rPr>
      </w:pPr>
    </w:p>
    <w:p w14:paraId="502176C0" w14:textId="1F47B42F"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A9543D" w:rsidRPr="00A816DE">
        <w:rPr>
          <w:rFonts w:ascii="Arial" w:hAnsi="Arial" w:cs="Arial"/>
          <w:sz w:val="22"/>
          <w:szCs w:val="22"/>
        </w:rPr>
        <w:t>Dodávky vybavení pro základní školy v Opavě 202</w:t>
      </w:r>
      <w:r w:rsidR="00145673">
        <w:rPr>
          <w:rFonts w:ascii="Arial" w:hAnsi="Arial" w:cs="Arial"/>
          <w:sz w:val="22"/>
          <w:szCs w:val="22"/>
        </w:rPr>
        <w:t>6</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DB2193">
        <w:rPr>
          <w:rFonts w:ascii="Arial" w:hAnsi="Arial" w:cs="Arial"/>
          <w:b w:val="0"/>
          <w:sz w:val="22"/>
          <w:szCs w:val="22"/>
        </w:rPr>
        <w:t xml:space="preserve">2 </w:t>
      </w:r>
      <w:r w:rsidR="006F5A42">
        <w:rPr>
          <w:rFonts w:ascii="Arial" w:hAnsi="Arial" w:cs="Arial"/>
          <w:b w:val="0"/>
          <w:sz w:val="22"/>
          <w:szCs w:val="22"/>
        </w:rPr>
        <w:t>pod názvem</w:t>
      </w:r>
      <w:r w:rsidR="00AA750F">
        <w:rPr>
          <w:rFonts w:ascii="Arial" w:hAnsi="Arial" w:cs="Arial"/>
          <w:b w:val="0"/>
          <w:sz w:val="22"/>
          <w:szCs w:val="22"/>
        </w:rPr>
        <w:t xml:space="preserve"> „IT vybavení“</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2ED57DF7" w14:textId="77777777" w:rsidR="00506BDD" w:rsidRPr="00A108BE" w:rsidRDefault="00506BDD" w:rsidP="00634F59">
      <w:pPr>
        <w:pStyle w:val="Podnadpis"/>
        <w:tabs>
          <w:tab w:val="right" w:pos="9638"/>
        </w:tabs>
        <w:jc w:val="both"/>
        <w:rPr>
          <w:rFonts w:ascii="Arial" w:hAnsi="Arial" w:cs="Arial"/>
          <w:b w:val="0"/>
          <w:sz w:val="22"/>
          <w:szCs w:val="22"/>
        </w:rPr>
      </w:pPr>
    </w:p>
    <w:p w14:paraId="4F4E3AE1"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0735B4E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32693890"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9ABCCD3"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1EDD6C55" w14:textId="77777777" w:rsidR="00451FAE" w:rsidRDefault="00451FAE" w:rsidP="007B3FFE">
      <w:pPr>
        <w:pStyle w:val="Podnadpis"/>
        <w:tabs>
          <w:tab w:val="right" w:pos="9638"/>
        </w:tabs>
        <w:jc w:val="both"/>
        <w:rPr>
          <w:rFonts w:ascii="Arial" w:hAnsi="Arial" w:cs="Arial"/>
          <w:b w:val="0"/>
          <w:sz w:val="22"/>
          <w:szCs w:val="22"/>
        </w:rPr>
      </w:pPr>
    </w:p>
    <w:p w14:paraId="2F91BCC4" w14:textId="42BDF662"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5037469" w14:textId="77777777" w:rsidR="00A64751" w:rsidRDefault="00A64751" w:rsidP="007B3FFE">
      <w:pPr>
        <w:pStyle w:val="Podnadpis"/>
        <w:tabs>
          <w:tab w:val="right" w:pos="9638"/>
        </w:tabs>
        <w:jc w:val="both"/>
        <w:rPr>
          <w:rFonts w:ascii="Arial" w:hAnsi="Arial" w:cs="Arial"/>
          <w:b w:val="0"/>
          <w:sz w:val="22"/>
          <w:szCs w:val="22"/>
        </w:rPr>
      </w:pPr>
    </w:p>
    <w:p w14:paraId="7095A560" w14:textId="77777777" w:rsidR="0029025F" w:rsidRDefault="0029025F" w:rsidP="007B3FFE">
      <w:pPr>
        <w:pStyle w:val="Podnadpis"/>
        <w:tabs>
          <w:tab w:val="right" w:pos="9638"/>
        </w:tabs>
        <w:jc w:val="both"/>
        <w:rPr>
          <w:rFonts w:ascii="Arial" w:hAnsi="Arial" w:cs="Arial"/>
          <w:b w:val="0"/>
          <w:sz w:val="22"/>
          <w:szCs w:val="22"/>
        </w:rPr>
      </w:pPr>
    </w:p>
    <w:p w14:paraId="37F64DC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F12DFDF"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22375A3" w14:textId="77777777" w:rsidR="0029025F" w:rsidRDefault="0029025F" w:rsidP="0029025F">
      <w:pPr>
        <w:pStyle w:val="Podnadpis"/>
        <w:tabs>
          <w:tab w:val="right" w:pos="9638"/>
        </w:tabs>
        <w:jc w:val="both"/>
        <w:rPr>
          <w:rFonts w:ascii="Arial" w:hAnsi="Arial" w:cs="Arial"/>
          <w:b w:val="0"/>
          <w:sz w:val="22"/>
          <w:szCs w:val="22"/>
        </w:rPr>
      </w:pPr>
    </w:p>
    <w:p w14:paraId="756498FF"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F4E63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5E32AD"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 xml:space="preserve">IT </w:t>
      </w:r>
      <w:r w:rsidR="00DB2193">
        <w:rPr>
          <w:rFonts w:ascii="Arial" w:hAnsi="Arial" w:cs="Arial"/>
          <w:sz w:val="22"/>
          <w:szCs w:val="22"/>
        </w:rPr>
        <w:t>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CB1447"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76D5C454"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01D9B0DF" w14:textId="77777777" w:rsidR="00930BAD" w:rsidRDefault="00930BAD" w:rsidP="00930BAD">
      <w:pPr>
        <w:pStyle w:val="Podnadpis"/>
        <w:tabs>
          <w:tab w:val="right" w:pos="9638"/>
        </w:tabs>
        <w:ind w:left="284"/>
        <w:jc w:val="both"/>
        <w:rPr>
          <w:rFonts w:ascii="Arial" w:hAnsi="Arial" w:cs="Arial"/>
          <w:b w:val="0"/>
          <w:sz w:val="22"/>
          <w:szCs w:val="22"/>
        </w:rPr>
      </w:pPr>
    </w:p>
    <w:p w14:paraId="17631349"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4EE79AC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262AC607"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51FBB151"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3FCE41CC" w14:textId="77777777" w:rsidR="00913B35" w:rsidRPr="00EB656D" w:rsidRDefault="00913B35" w:rsidP="0032578C">
      <w:pPr>
        <w:spacing w:before="40"/>
        <w:ind w:left="720"/>
        <w:jc w:val="both"/>
        <w:rPr>
          <w:rFonts w:ascii="Arial" w:hAnsi="Arial" w:cs="Arial"/>
          <w:sz w:val="22"/>
          <w:szCs w:val="22"/>
        </w:rPr>
      </w:pPr>
    </w:p>
    <w:p w14:paraId="66BF12FD" w14:textId="77777777" w:rsidR="00913B35" w:rsidRDefault="00913B35" w:rsidP="001F3840">
      <w:pPr>
        <w:pStyle w:val="Podnadpis"/>
        <w:tabs>
          <w:tab w:val="right" w:pos="9638"/>
        </w:tabs>
        <w:ind w:left="360"/>
        <w:jc w:val="both"/>
        <w:rPr>
          <w:rFonts w:ascii="Arial" w:hAnsi="Arial" w:cs="Arial"/>
          <w:b w:val="0"/>
          <w:sz w:val="22"/>
          <w:szCs w:val="22"/>
        </w:rPr>
      </w:pPr>
    </w:p>
    <w:p w14:paraId="4B48529F"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0966804" w14:textId="77777777" w:rsidR="00774614" w:rsidRDefault="00774614" w:rsidP="00774614">
      <w:pPr>
        <w:pStyle w:val="Podnadpis"/>
        <w:tabs>
          <w:tab w:val="right" w:pos="9638"/>
        </w:tabs>
        <w:ind w:left="284"/>
        <w:jc w:val="both"/>
        <w:rPr>
          <w:rFonts w:ascii="Arial" w:hAnsi="Arial" w:cs="Arial"/>
          <w:b w:val="0"/>
          <w:sz w:val="22"/>
          <w:szCs w:val="22"/>
        </w:rPr>
      </w:pPr>
    </w:p>
    <w:p w14:paraId="15213B85"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36F51D88"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747AB76E" w14:textId="77777777" w:rsidR="00774614" w:rsidRPr="00B03F91" w:rsidRDefault="00774614" w:rsidP="00774614">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2DBECAD" w14:textId="77777777" w:rsidR="00774614" w:rsidRPr="006F5787" w:rsidRDefault="00774614" w:rsidP="00774614">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A136A1C" w14:textId="77777777" w:rsidR="00774614" w:rsidRPr="001F3840" w:rsidRDefault="00774614" w:rsidP="00774614">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5DA9608" w14:textId="77777777" w:rsidR="00774614" w:rsidRDefault="00774614" w:rsidP="00774614">
      <w:pPr>
        <w:pStyle w:val="Podnadpis"/>
        <w:tabs>
          <w:tab w:val="right" w:pos="9638"/>
        </w:tabs>
        <w:ind w:left="360"/>
        <w:jc w:val="both"/>
        <w:rPr>
          <w:rFonts w:ascii="Arial" w:hAnsi="Arial" w:cs="Arial"/>
          <w:b w:val="0"/>
          <w:sz w:val="22"/>
          <w:szCs w:val="22"/>
        </w:rPr>
      </w:pPr>
    </w:p>
    <w:p w14:paraId="2DBA6CED" w14:textId="2A3B5B77" w:rsidR="00774614" w:rsidRPr="001F3840" w:rsidRDefault="00774614" w:rsidP="00774614">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DF280F">
        <w:rPr>
          <w:rFonts w:ascii="Arial" w:hAnsi="Arial" w:cs="Arial"/>
          <w:b w:val="0"/>
          <w:sz w:val="22"/>
          <w:szCs w:val="22"/>
        </w:rPr>
        <w:t>.</w:t>
      </w:r>
    </w:p>
    <w:p w14:paraId="63F18687" w14:textId="77777777" w:rsidR="00774614" w:rsidRPr="001F3840" w:rsidRDefault="00774614" w:rsidP="00774614">
      <w:pPr>
        <w:pStyle w:val="Podnadpis"/>
        <w:tabs>
          <w:tab w:val="right" w:pos="9638"/>
        </w:tabs>
        <w:ind w:left="360"/>
        <w:jc w:val="both"/>
        <w:rPr>
          <w:rFonts w:ascii="Arial" w:hAnsi="Arial" w:cs="Arial"/>
          <w:b w:val="0"/>
          <w:sz w:val="22"/>
          <w:szCs w:val="22"/>
        </w:rPr>
      </w:pPr>
    </w:p>
    <w:p w14:paraId="43C2DF5B" w14:textId="77777777" w:rsidR="00774614" w:rsidRDefault="00774614" w:rsidP="00774614">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25FF78A2" w14:textId="77777777" w:rsidR="00D7547D" w:rsidRDefault="00D7547D" w:rsidP="00930BAD">
      <w:pPr>
        <w:pStyle w:val="Podnadpis"/>
        <w:tabs>
          <w:tab w:val="right" w:pos="9638"/>
        </w:tabs>
        <w:ind w:left="284"/>
        <w:jc w:val="both"/>
        <w:rPr>
          <w:rFonts w:ascii="Arial" w:hAnsi="Arial" w:cs="Arial"/>
          <w:b w:val="0"/>
          <w:sz w:val="22"/>
          <w:szCs w:val="22"/>
        </w:rPr>
      </w:pPr>
    </w:p>
    <w:p w14:paraId="54C398C5"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6EC8A710" w14:textId="77777777" w:rsidR="009F0955" w:rsidRDefault="009F0955" w:rsidP="001F3840">
      <w:pPr>
        <w:pStyle w:val="Podnadpis"/>
        <w:tabs>
          <w:tab w:val="right" w:pos="9638"/>
        </w:tabs>
        <w:jc w:val="both"/>
        <w:rPr>
          <w:rFonts w:ascii="Arial" w:hAnsi="Arial" w:cs="Arial"/>
          <w:b w:val="0"/>
          <w:sz w:val="22"/>
          <w:szCs w:val="22"/>
        </w:rPr>
      </w:pPr>
    </w:p>
    <w:p w14:paraId="22BE076D" w14:textId="77777777" w:rsidR="009F0955" w:rsidRDefault="009F0955" w:rsidP="001F3840">
      <w:pPr>
        <w:pStyle w:val="Podnadpis"/>
        <w:tabs>
          <w:tab w:val="right" w:pos="9638"/>
        </w:tabs>
        <w:jc w:val="both"/>
        <w:rPr>
          <w:rFonts w:ascii="Arial" w:hAnsi="Arial" w:cs="Arial"/>
          <w:b w:val="0"/>
          <w:sz w:val="22"/>
          <w:szCs w:val="22"/>
        </w:rPr>
      </w:pPr>
    </w:p>
    <w:p w14:paraId="6F2FA8C0"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69CAE2"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2BBF2FAD" w14:textId="77777777" w:rsidR="002C1153" w:rsidRDefault="002C1153" w:rsidP="002652FE">
      <w:pPr>
        <w:pStyle w:val="Podnadpis"/>
        <w:tabs>
          <w:tab w:val="right" w:pos="9638"/>
        </w:tabs>
        <w:jc w:val="both"/>
        <w:rPr>
          <w:rFonts w:ascii="Arial" w:hAnsi="Arial" w:cs="Arial"/>
          <w:b w:val="0"/>
          <w:sz w:val="22"/>
          <w:szCs w:val="22"/>
        </w:rPr>
      </w:pPr>
    </w:p>
    <w:p w14:paraId="6094DCFB"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49EE80EB" w14:textId="77777777" w:rsidR="00930BAD" w:rsidRDefault="00930BAD" w:rsidP="00930BAD">
      <w:pPr>
        <w:pStyle w:val="Odstavecseseznamem"/>
        <w:suppressAutoHyphens/>
        <w:spacing w:before="60"/>
        <w:ind w:left="284"/>
        <w:jc w:val="both"/>
        <w:rPr>
          <w:rFonts w:ascii="Arial" w:hAnsi="Arial" w:cs="Arial"/>
          <w:sz w:val="22"/>
          <w:szCs w:val="22"/>
        </w:rPr>
      </w:pPr>
    </w:p>
    <w:p w14:paraId="5DD49B40" w14:textId="08B431D0"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566DDB">
        <w:rPr>
          <w:rFonts w:ascii="Arial" w:hAnsi="Arial" w:cs="Arial"/>
          <w:b/>
          <w:sz w:val="22"/>
          <w:szCs w:val="22"/>
        </w:rPr>
        <w:t>0</w:t>
      </w:r>
      <w:r w:rsidR="00A06736">
        <w:rPr>
          <w:rFonts w:ascii="Arial" w:hAnsi="Arial" w:cs="Arial"/>
          <w:b/>
          <w:sz w:val="22"/>
          <w:szCs w:val="22"/>
        </w:rPr>
        <w:t>7</w:t>
      </w:r>
      <w:r w:rsidR="008A048D">
        <w:rPr>
          <w:rFonts w:ascii="Arial" w:hAnsi="Arial" w:cs="Arial"/>
          <w:b/>
          <w:sz w:val="22"/>
          <w:szCs w:val="22"/>
        </w:rPr>
        <w:t>.</w:t>
      </w:r>
      <w:r w:rsidR="00566DDB">
        <w:rPr>
          <w:rFonts w:ascii="Arial" w:hAnsi="Arial" w:cs="Arial"/>
          <w:b/>
          <w:sz w:val="22"/>
          <w:szCs w:val="22"/>
        </w:rPr>
        <w:t xml:space="preserve"> 09</w:t>
      </w:r>
      <w:r w:rsidR="008A048D">
        <w:rPr>
          <w:rFonts w:ascii="Arial" w:hAnsi="Arial" w:cs="Arial"/>
          <w:b/>
          <w:sz w:val="22"/>
          <w:szCs w:val="22"/>
        </w:rPr>
        <w:t>. 202</w:t>
      </w:r>
      <w:r w:rsidR="00D02DEC">
        <w:rPr>
          <w:rFonts w:ascii="Arial" w:hAnsi="Arial" w:cs="Arial"/>
          <w:b/>
          <w:sz w:val="22"/>
          <w:szCs w:val="22"/>
        </w:rPr>
        <w:t>6</w:t>
      </w:r>
      <w:r w:rsidR="008A048D">
        <w:rPr>
          <w:rFonts w:ascii="Arial" w:hAnsi="Arial" w:cs="Arial"/>
          <w:b/>
          <w:sz w:val="22"/>
          <w:szCs w:val="22"/>
        </w:rPr>
        <w:t xml:space="preserve">, nejdříve však 1. </w:t>
      </w:r>
      <w:r w:rsidR="00566DDB">
        <w:rPr>
          <w:rFonts w:ascii="Arial" w:hAnsi="Arial" w:cs="Arial"/>
          <w:b/>
          <w:sz w:val="22"/>
          <w:szCs w:val="22"/>
        </w:rPr>
        <w:t>7</w:t>
      </w:r>
      <w:r w:rsidR="008A048D">
        <w:rPr>
          <w:rFonts w:ascii="Arial" w:hAnsi="Arial" w:cs="Arial"/>
          <w:b/>
          <w:sz w:val="22"/>
          <w:szCs w:val="22"/>
        </w:rPr>
        <w:t>. 202</w:t>
      </w:r>
      <w:r w:rsidR="00D02DEC">
        <w:rPr>
          <w:rFonts w:ascii="Arial" w:hAnsi="Arial" w:cs="Arial"/>
          <w:b/>
          <w:sz w:val="22"/>
          <w:szCs w:val="22"/>
        </w:rPr>
        <w:t>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4054C4F6" w14:textId="77777777" w:rsidR="00930BAD" w:rsidRPr="00930BAD" w:rsidRDefault="00930BAD" w:rsidP="00930BAD">
      <w:pPr>
        <w:pStyle w:val="Odstavecseseznamem"/>
        <w:rPr>
          <w:rFonts w:ascii="Arial" w:hAnsi="Arial" w:cs="Arial"/>
          <w:sz w:val="22"/>
          <w:szCs w:val="22"/>
        </w:rPr>
      </w:pPr>
    </w:p>
    <w:p w14:paraId="0F14DBA0"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E3A3CD4"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B3C513C" w14:textId="3B553EEC"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4051176" w14:textId="77777777" w:rsidR="00E03469" w:rsidRPr="00E03469" w:rsidRDefault="00E03469" w:rsidP="00E03469">
      <w:pPr>
        <w:pStyle w:val="Odstavecseseznamem"/>
        <w:rPr>
          <w:rFonts w:ascii="Arial" w:hAnsi="Arial" w:cs="Arial"/>
          <w:sz w:val="22"/>
          <w:szCs w:val="22"/>
        </w:rPr>
      </w:pPr>
    </w:p>
    <w:p w14:paraId="717BAB37"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30644488"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02DDDA0" w14:textId="77777777" w:rsidR="00E37B96" w:rsidRPr="00B539F6" w:rsidRDefault="00E37B96" w:rsidP="00E37B96">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2A9C2B47" w14:textId="77777777" w:rsidR="00E37B96" w:rsidRPr="00B539F6" w:rsidRDefault="00E37B96" w:rsidP="00E37B96">
      <w:pPr>
        <w:pStyle w:val="Podnadpis"/>
        <w:tabs>
          <w:tab w:val="right" w:pos="9638"/>
        </w:tabs>
        <w:jc w:val="both"/>
        <w:rPr>
          <w:rFonts w:ascii="Arial" w:hAnsi="Arial" w:cs="Arial"/>
          <w:b w:val="0"/>
          <w:sz w:val="22"/>
          <w:szCs w:val="22"/>
        </w:rPr>
      </w:pPr>
    </w:p>
    <w:p w14:paraId="443508DA" w14:textId="77777777" w:rsidR="00E37B96" w:rsidRDefault="00E37B96" w:rsidP="00E37B96">
      <w:pPr>
        <w:rPr>
          <w:rFonts w:ascii="Arial" w:hAnsi="Arial" w:cs="Arial"/>
          <w:sz w:val="22"/>
          <w:szCs w:val="22"/>
        </w:rPr>
      </w:pPr>
      <w:r w:rsidRPr="00B539F6">
        <w:rPr>
          <w:rFonts w:ascii="Arial" w:hAnsi="Arial" w:cs="Arial"/>
          <w:b/>
          <w:bCs/>
          <w:sz w:val="22"/>
          <w:szCs w:val="22"/>
        </w:rPr>
        <w:t>Základní škola a Mateřská škola Opava - Komárov - příspěvková organizace</w:t>
      </w:r>
      <w:r w:rsidRPr="00B539F6">
        <w:rPr>
          <w:rFonts w:ascii="Arial" w:hAnsi="Arial" w:cs="Arial"/>
          <w:sz w:val="22"/>
          <w:szCs w:val="22"/>
        </w:rPr>
        <w:t>, adresa: U Školy 52/1, Komárov, 74770 Opava</w:t>
      </w:r>
    </w:p>
    <w:p w14:paraId="41A166AA" w14:textId="77777777" w:rsidR="00E37B96" w:rsidRPr="00B539F6" w:rsidRDefault="00E37B96" w:rsidP="00E37B96">
      <w:pPr>
        <w:rPr>
          <w:rFonts w:ascii="Arial" w:hAnsi="Arial" w:cs="Arial"/>
          <w:b/>
          <w:bCs/>
          <w:sz w:val="22"/>
          <w:szCs w:val="22"/>
        </w:rPr>
      </w:pPr>
    </w:p>
    <w:p w14:paraId="67EC6EEF" w14:textId="77777777" w:rsidR="00E37B96" w:rsidRDefault="00E37B96" w:rsidP="00E37B96">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7468A53B" w14:textId="77777777" w:rsidR="00E37B96" w:rsidRPr="00B539F6" w:rsidRDefault="00E37B96" w:rsidP="00E37B96">
      <w:pPr>
        <w:rPr>
          <w:rFonts w:ascii="Arial" w:hAnsi="Arial" w:cs="Arial"/>
          <w:sz w:val="22"/>
          <w:szCs w:val="22"/>
        </w:rPr>
      </w:pPr>
    </w:p>
    <w:p w14:paraId="6D97C38A" w14:textId="77777777" w:rsidR="00E37B96" w:rsidRPr="00B539F6" w:rsidRDefault="00E37B96" w:rsidP="00E37B96">
      <w:pPr>
        <w:rPr>
          <w:rFonts w:ascii="Arial" w:hAnsi="Arial" w:cs="Arial"/>
          <w:sz w:val="22"/>
          <w:szCs w:val="22"/>
        </w:rPr>
      </w:pPr>
      <w:r w:rsidRPr="00B539F6">
        <w:rPr>
          <w:rFonts w:ascii="Arial" w:hAnsi="Arial" w:cs="Arial"/>
          <w:b/>
          <w:bCs/>
          <w:sz w:val="22"/>
          <w:szCs w:val="22"/>
        </w:rPr>
        <w:t>Základní škola Opava, Boženy Němcové 2 - příspěvková organizace,</w:t>
      </w:r>
      <w:r w:rsidRPr="00B539F6">
        <w:rPr>
          <w:rFonts w:ascii="Arial" w:hAnsi="Arial" w:cs="Arial"/>
          <w:sz w:val="22"/>
          <w:szCs w:val="22"/>
        </w:rPr>
        <w:t xml:space="preserve"> adresa: Boženy Němcové 1317/2, Předměstí, 74601 Opava</w:t>
      </w:r>
    </w:p>
    <w:p w14:paraId="72356FC1" w14:textId="77777777" w:rsidR="00E37B96" w:rsidRPr="00B539F6" w:rsidRDefault="00E37B96" w:rsidP="00E37B96">
      <w:pPr>
        <w:rPr>
          <w:rFonts w:ascii="Arial" w:hAnsi="Arial" w:cs="Arial"/>
          <w:sz w:val="22"/>
          <w:szCs w:val="22"/>
        </w:rPr>
      </w:pPr>
    </w:p>
    <w:p w14:paraId="070D2B3D" w14:textId="77777777" w:rsidR="00E37B96" w:rsidRDefault="00E37B96" w:rsidP="00E37B96">
      <w:pPr>
        <w:rPr>
          <w:rFonts w:ascii="Arial" w:hAnsi="Arial" w:cs="Arial"/>
          <w:sz w:val="22"/>
          <w:szCs w:val="22"/>
        </w:rPr>
      </w:pPr>
      <w:r w:rsidRPr="00B539F6">
        <w:rPr>
          <w:rFonts w:ascii="Arial" w:hAnsi="Arial" w:cs="Arial"/>
          <w:b/>
          <w:bCs/>
          <w:sz w:val="22"/>
          <w:szCs w:val="22"/>
        </w:rPr>
        <w:t>Základní škola a Mateřská škola Opava - Vávrovice - příspěvková organizace</w:t>
      </w:r>
      <w:r w:rsidRPr="00B539F6">
        <w:rPr>
          <w:rFonts w:ascii="Arial" w:hAnsi="Arial" w:cs="Arial"/>
          <w:sz w:val="22"/>
          <w:szCs w:val="22"/>
        </w:rPr>
        <w:t>, adresa: Chmelová 86/2, Vávrovice, 74773 Opava</w:t>
      </w:r>
    </w:p>
    <w:p w14:paraId="40FF446B" w14:textId="77777777" w:rsidR="00E37B96" w:rsidRDefault="00E37B96" w:rsidP="00E37B96">
      <w:pPr>
        <w:rPr>
          <w:rFonts w:ascii="Arial" w:hAnsi="Arial" w:cs="Arial"/>
          <w:sz w:val="22"/>
          <w:szCs w:val="22"/>
        </w:rPr>
      </w:pPr>
    </w:p>
    <w:p w14:paraId="766B45F4" w14:textId="0C678B71" w:rsidR="00E37B96" w:rsidRPr="00E37B96" w:rsidRDefault="00E37B96" w:rsidP="00E37B96">
      <w:pPr>
        <w:rPr>
          <w:rFonts w:ascii="Arial" w:hAnsi="Arial" w:cs="Arial"/>
          <w:b/>
          <w:bCs/>
          <w:sz w:val="22"/>
          <w:szCs w:val="22"/>
        </w:rPr>
      </w:pPr>
      <w:r w:rsidRPr="00CC43F2">
        <w:rPr>
          <w:rFonts w:ascii="Arial" w:hAnsi="Arial" w:cs="Arial"/>
          <w:b/>
          <w:bCs/>
          <w:sz w:val="22"/>
          <w:szCs w:val="22"/>
        </w:rPr>
        <w:t>Základní škola Opava, Otická 18 - příspěvková organizace</w:t>
      </w:r>
      <w:r w:rsidRPr="00CC43F2">
        <w:rPr>
          <w:rFonts w:ascii="Arial" w:hAnsi="Arial" w:cs="Arial"/>
          <w:sz w:val="22"/>
          <w:szCs w:val="22"/>
        </w:rPr>
        <w:t>, adresa: Otická 722/18, Předměstí, 74601 Opava</w:t>
      </w:r>
    </w:p>
    <w:p w14:paraId="687197DE" w14:textId="585E143F" w:rsidR="00DD209C" w:rsidRPr="00E37B96" w:rsidRDefault="00DD209C" w:rsidP="001F3840">
      <w:pPr>
        <w:pStyle w:val="Podnadpis"/>
        <w:tabs>
          <w:tab w:val="right" w:pos="9638"/>
        </w:tabs>
        <w:jc w:val="both"/>
        <w:rPr>
          <w:rFonts w:ascii="Arial" w:hAnsi="Arial" w:cs="Arial"/>
          <w:bCs/>
          <w:sz w:val="22"/>
          <w:szCs w:val="22"/>
        </w:rPr>
      </w:pPr>
    </w:p>
    <w:p w14:paraId="2C3B8AC2" w14:textId="77777777" w:rsidR="00DF280F" w:rsidRDefault="00DF280F" w:rsidP="001F3840">
      <w:pPr>
        <w:pStyle w:val="Podnadpis"/>
        <w:tabs>
          <w:tab w:val="right" w:pos="9638"/>
        </w:tabs>
        <w:jc w:val="both"/>
        <w:rPr>
          <w:rFonts w:ascii="Arial" w:hAnsi="Arial" w:cs="Arial"/>
          <w:b w:val="0"/>
          <w:sz w:val="22"/>
          <w:szCs w:val="22"/>
        </w:rPr>
      </w:pPr>
    </w:p>
    <w:p w14:paraId="68DC0D57"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8BFCF"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E3560B" w14:textId="77777777" w:rsidR="00265182" w:rsidRDefault="00265182" w:rsidP="00265182">
      <w:pPr>
        <w:jc w:val="both"/>
        <w:rPr>
          <w:rFonts w:ascii="Arial" w:hAnsi="Arial" w:cs="Arial"/>
          <w:sz w:val="22"/>
          <w:szCs w:val="22"/>
        </w:rPr>
      </w:pPr>
    </w:p>
    <w:p w14:paraId="2568C8C7" w14:textId="505BA4C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FEB3988" w14:textId="77777777" w:rsidR="00265182" w:rsidRPr="001B20D3" w:rsidRDefault="00265182" w:rsidP="001F3840">
      <w:pPr>
        <w:pStyle w:val="Podnadpis"/>
        <w:tabs>
          <w:tab w:val="right" w:pos="9638"/>
        </w:tabs>
        <w:jc w:val="both"/>
        <w:rPr>
          <w:rFonts w:ascii="Arial" w:hAnsi="Arial" w:cs="Arial"/>
          <w:b w:val="0"/>
          <w:sz w:val="22"/>
          <w:szCs w:val="22"/>
        </w:rPr>
      </w:pPr>
    </w:p>
    <w:p w14:paraId="3E0AFBE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66FDE62" w14:textId="77777777" w:rsidR="001B20D3" w:rsidRPr="001B20D3" w:rsidRDefault="001B20D3" w:rsidP="001B20D3">
      <w:pPr>
        <w:pStyle w:val="Odstavecseseznamem"/>
        <w:jc w:val="both"/>
        <w:rPr>
          <w:rFonts w:ascii="Arial" w:hAnsi="Arial" w:cs="Arial"/>
          <w:sz w:val="22"/>
          <w:szCs w:val="22"/>
        </w:rPr>
      </w:pPr>
    </w:p>
    <w:p w14:paraId="4CB33848" w14:textId="77777777" w:rsidR="001B20D3" w:rsidRPr="001B20D3" w:rsidRDefault="001B20D3" w:rsidP="001B20D3">
      <w:pPr>
        <w:ind w:firstLine="709"/>
        <w:jc w:val="both"/>
        <w:rPr>
          <w:rFonts w:ascii="Arial" w:hAnsi="Arial" w:cs="Arial"/>
          <w:sz w:val="22"/>
          <w:szCs w:val="22"/>
        </w:rPr>
      </w:pPr>
    </w:p>
    <w:p w14:paraId="1283047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474F08B2"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3E0D68BC" w14:textId="77777777" w:rsidR="001B20D3" w:rsidRPr="001B20D3" w:rsidRDefault="001B20D3" w:rsidP="001B20D3">
      <w:pPr>
        <w:ind w:firstLine="709"/>
        <w:jc w:val="both"/>
        <w:rPr>
          <w:rFonts w:ascii="Arial" w:hAnsi="Arial" w:cs="Arial"/>
          <w:sz w:val="22"/>
          <w:szCs w:val="22"/>
        </w:rPr>
      </w:pPr>
    </w:p>
    <w:p w14:paraId="2377C67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4506B394" w14:textId="77777777" w:rsidR="00D7547D" w:rsidRDefault="00D7547D" w:rsidP="00D7547D">
      <w:pPr>
        <w:pStyle w:val="Odstavecseseznamem"/>
        <w:jc w:val="both"/>
        <w:rPr>
          <w:rFonts w:ascii="Arial" w:hAnsi="Arial" w:cs="Arial"/>
          <w:b/>
          <w:sz w:val="22"/>
          <w:szCs w:val="22"/>
        </w:rPr>
      </w:pPr>
    </w:p>
    <w:p w14:paraId="2D240C82" w14:textId="77777777" w:rsidR="00B03F91" w:rsidRDefault="00B03F91" w:rsidP="00D06085">
      <w:pPr>
        <w:pStyle w:val="Odstavecseseznamem"/>
        <w:ind w:left="2124" w:hanging="709"/>
        <w:jc w:val="both"/>
        <w:rPr>
          <w:rFonts w:ascii="Arial" w:hAnsi="Arial" w:cs="Arial"/>
          <w:sz w:val="22"/>
          <w:szCs w:val="22"/>
        </w:rPr>
      </w:pPr>
    </w:p>
    <w:p w14:paraId="5B00A59A"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2DDDEA2" w14:textId="77777777" w:rsidR="001B20D3" w:rsidRPr="001B20D3" w:rsidRDefault="001B20D3" w:rsidP="001B20D3">
      <w:pPr>
        <w:pStyle w:val="Odstavecseseznamem"/>
        <w:jc w:val="both"/>
        <w:rPr>
          <w:rFonts w:ascii="Arial" w:hAnsi="Arial" w:cs="Arial"/>
          <w:sz w:val="22"/>
          <w:szCs w:val="22"/>
        </w:rPr>
      </w:pPr>
    </w:p>
    <w:p w14:paraId="54B2D6F3"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6BED09E8" w14:textId="77777777" w:rsidR="00E03469" w:rsidRPr="00E03469" w:rsidRDefault="00E03469" w:rsidP="00E03469">
      <w:pPr>
        <w:pStyle w:val="Odstavecseseznamem"/>
        <w:ind w:left="284"/>
        <w:jc w:val="both"/>
        <w:rPr>
          <w:rFonts w:ascii="Arial" w:hAnsi="Arial" w:cs="Arial"/>
        </w:rPr>
      </w:pPr>
    </w:p>
    <w:p w14:paraId="7FA1FD1E"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4786136" w14:textId="77777777" w:rsidR="00E03469" w:rsidRPr="00E03469" w:rsidRDefault="00E03469" w:rsidP="00E03469">
      <w:pPr>
        <w:pStyle w:val="Odstavecseseznamem"/>
        <w:rPr>
          <w:rFonts w:ascii="Arial" w:hAnsi="Arial" w:cs="Arial"/>
        </w:rPr>
      </w:pPr>
    </w:p>
    <w:p w14:paraId="19360B18"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A63231">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A63231">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A63231">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49544D38" w14:textId="77777777" w:rsidR="00E03469" w:rsidRPr="00E03469" w:rsidRDefault="00E03469" w:rsidP="00E03469">
      <w:pPr>
        <w:pStyle w:val="Odstavecseseznamem"/>
        <w:rPr>
          <w:rFonts w:ascii="Arial" w:hAnsi="Arial" w:cs="Arial"/>
        </w:rPr>
      </w:pPr>
    </w:p>
    <w:p w14:paraId="42232B58"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5A42AC2E" w14:textId="77777777" w:rsidR="00E03469" w:rsidRPr="00E03469" w:rsidRDefault="00E03469" w:rsidP="00E03469">
      <w:pPr>
        <w:pStyle w:val="Odstavecseseznamem"/>
        <w:rPr>
          <w:rFonts w:ascii="Arial" w:hAnsi="Arial" w:cs="Arial"/>
        </w:rPr>
      </w:pPr>
    </w:p>
    <w:p w14:paraId="4AD4390D"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A9D877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186358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3651444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66B603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FAE7B6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13C14CE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79B0FB9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5B07B0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2E6C13E8"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34481C1"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76326DC0"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7A95824" w14:textId="0BFBBC4D"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lastRenderedPageBreak/>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4" w:name="_Hlk211843438"/>
      <w:bookmarkStart w:id="5" w:name="_Hlk160391384"/>
      <w:r w:rsidR="00E37B96" w:rsidRPr="00E37B96">
        <w:rPr>
          <w:rFonts w:ascii="Arial" w:hAnsi="Arial" w:cs="Arial"/>
          <w:sz w:val="22"/>
          <w:szCs w:val="22"/>
        </w:rPr>
        <w:t>Dodávky vybavení pro základní školy v Opavě 202</w:t>
      </w:r>
      <w:bookmarkEnd w:id="4"/>
      <w:r w:rsidR="00145673">
        <w:rPr>
          <w:rFonts w:ascii="Arial" w:hAnsi="Arial" w:cs="Arial"/>
          <w:sz w:val="22"/>
          <w:szCs w:val="22"/>
        </w:rPr>
        <w:t>6</w:t>
      </w:r>
      <w:r w:rsidR="00850BE4" w:rsidRPr="001A2709">
        <w:rPr>
          <w:rFonts w:ascii="Arial" w:hAnsi="Arial" w:cs="Arial"/>
          <w:sz w:val="22"/>
          <w:szCs w:val="22"/>
        </w:rPr>
        <w:t xml:space="preserve"> </w:t>
      </w:r>
      <w:bookmarkEnd w:id="5"/>
      <w:r w:rsidR="006F5A42" w:rsidRPr="00AA750F">
        <w:rPr>
          <w:rFonts w:ascii="Arial" w:hAnsi="Arial" w:cs="Arial"/>
          <w:sz w:val="22"/>
          <w:szCs w:val="22"/>
        </w:rPr>
        <w:t xml:space="preserve">a její </w:t>
      </w:r>
      <w:r w:rsidR="006F5A42" w:rsidRPr="00DB2193">
        <w:rPr>
          <w:rFonts w:ascii="Arial" w:hAnsi="Arial" w:cs="Arial"/>
          <w:sz w:val="22"/>
          <w:szCs w:val="22"/>
        </w:rPr>
        <w:t xml:space="preserve">části č. </w:t>
      </w:r>
      <w:r w:rsidR="00DB2193" w:rsidRPr="00DB2193">
        <w:rPr>
          <w:rFonts w:ascii="Arial" w:hAnsi="Arial" w:cs="Arial"/>
          <w:sz w:val="22"/>
          <w:szCs w:val="22"/>
        </w:rPr>
        <w:t>2</w:t>
      </w:r>
      <w:r w:rsidR="006F5A42" w:rsidRPr="00DB2193">
        <w:rPr>
          <w:rFonts w:ascii="Arial" w:hAnsi="Arial" w:cs="Arial"/>
          <w:sz w:val="22"/>
          <w:szCs w:val="22"/>
        </w:rPr>
        <w:t xml:space="preserve"> </w:t>
      </w:r>
      <w:r w:rsidR="00AA750F" w:rsidRPr="00DB2193">
        <w:rPr>
          <w:rFonts w:ascii="Arial" w:hAnsi="Arial" w:cs="Arial"/>
          <w:sz w:val="22"/>
          <w:szCs w:val="22"/>
        </w:rPr>
        <w:t>–</w:t>
      </w:r>
      <w:r w:rsidR="006F5A42" w:rsidRPr="00DB2193">
        <w:rPr>
          <w:rFonts w:ascii="Arial" w:hAnsi="Arial" w:cs="Arial"/>
          <w:sz w:val="22"/>
          <w:szCs w:val="22"/>
        </w:rPr>
        <w:t xml:space="preserve"> </w:t>
      </w:r>
      <w:r w:rsidR="00AA750F" w:rsidRPr="00DB2193">
        <w:rPr>
          <w:rFonts w:ascii="Arial" w:hAnsi="Arial" w:cs="Arial"/>
          <w:sz w:val="22"/>
          <w:szCs w:val="22"/>
        </w:rPr>
        <w:t>IT vybavení</w:t>
      </w:r>
      <w:bookmarkEnd w:id="2"/>
      <w:r w:rsidR="00DB2193" w:rsidRPr="00DB2193">
        <w:rPr>
          <w:rFonts w:ascii="Arial" w:hAnsi="Arial" w:cs="Arial"/>
          <w:sz w:val="22"/>
          <w:szCs w:val="22"/>
        </w:rPr>
        <w:t>.</w:t>
      </w:r>
    </w:p>
    <w:bookmarkEnd w:id="3"/>
    <w:p w14:paraId="06A70B2A" w14:textId="77777777" w:rsidR="00B80D7F" w:rsidRDefault="00B80D7F" w:rsidP="00B80D7F">
      <w:pPr>
        <w:tabs>
          <w:tab w:val="left" w:pos="1418"/>
        </w:tabs>
        <w:suppressAutoHyphens/>
        <w:ind w:left="1418"/>
        <w:jc w:val="both"/>
        <w:rPr>
          <w:rFonts w:ascii="Arial" w:hAnsi="Arial" w:cs="Arial"/>
          <w:sz w:val="22"/>
          <w:szCs w:val="22"/>
        </w:rPr>
      </w:pPr>
    </w:p>
    <w:p w14:paraId="5163F292"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25D9A3E" w14:textId="77777777" w:rsidR="00AB5327" w:rsidRPr="00AB5327" w:rsidRDefault="00AB5327" w:rsidP="00216AE3">
      <w:pPr>
        <w:tabs>
          <w:tab w:val="left" w:pos="1418"/>
        </w:tabs>
        <w:suppressAutoHyphens/>
        <w:jc w:val="both"/>
        <w:rPr>
          <w:rFonts w:ascii="Arial" w:hAnsi="Arial" w:cs="Arial"/>
          <w:sz w:val="22"/>
          <w:szCs w:val="22"/>
        </w:rPr>
      </w:pPr>
    </w:p>
    <w:p w14:paraId="3D0AD131" w14:textId="42F6AA71" w:rsidR="004B76E9" w:rsidRDefault="00F577E2"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0BF58B0B" w14:textId="77777777" w:rsidR="004B76E9" w:rsidRDefault="004B76E9" w:rsidP="004B76E9">
      <w:pPr>
        <w:pStyle w:val="Odstavecseseznamem"/>
        <w:tabs>
          <w:tab w:val="left" w:pos="1418"/>
        </w:tabs>
        <w:suppressAutoHyphens/>
        <w:spacing w:before="60"/>
        <w:ind w:left="284"/>
        <w:jc w:val="both"/>
        <w:rPr>
          <w:rFonts w:ascii="Arial" w:hAnsi="Arial" w:cs="Arial"/>
          <w:sz w:val="22"/>
          <w:szCs w:val="22"/>
        </w:rPr>
      </w:pPr>
    </w:p>
    <w:p w14:paraId="249188F2" w14:textId="6D391C11" w:rsidR="004B76E9" w:rsidRPr="004B76E9" w:rsidRDefault="004B76E9" w:rsidP="004B76E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11E56211" w14:textId="77777777" w:rsidR="004F28CD" w:rsidRDefault="004F28CD" w:rsidP="00A01E1B">
      <w:pPr>
        <w:tabs>
          <w:tab w:val="left" w:pos="0"/>
        </w:tabs>
        <w:ind w:left="567" w:hanging="567"/>
        <w:jc w:val="both"/>
        <w:rPr>
          <w:rFonts w:ascii="Arial" w:hAnsi="Arial" w:cs="Arial"/>
          <w:sz w:val="22"/>
          <w:szCs w:val="22"/>
        </w:rPr>
      </w:pPr>
    </w:p>
    <w:p w14:paraId="27EFD635" w14:textId="77777777" w:rsidR="00AA750F" w:rsidRDefault="00AA750F" w:rsidP="003C2E61">
      <w:pPr>
        <w:tabs>
          <w:tab w:val="left" w:pos="0"/>
        </w:tabs>
        <w:jc w:val="both"/>
        <w:rPr>
          <w:rFonts w:ascii="Arial" w:hAnsi="Arial" w:cs="Arial"/>
          <w:sz w:val="22"/>
          <w:szCs w:val="22"/>
        </w:rPr>
      </w:pPr>
    </w:p>
    <w:p w14:paraId="36F9734A"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AC8B507"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D58A89" w14:textId="77777777" w:rsidR="00F577E2" w:rsidRDefault="00F577E2" w:rsidP="00A01E1B">
      <w:pPr>
        <w:tabs>
          <w:tab w:val="left" w:pos="0"/>
        </w:tabs>
        <w:ind w:left="567" w:hanging="567"/>
        <w:jc w:val="both"/>
        <w:rPr>
          <w:rFonts w:ascii="Arial" w:hAnsi="Arial" w:cs="Arial"/>
          <w:sz w:val="22"/>
          <w:szCs w:val="22"/>
        </w:rPr>
      </w:pPr>
    </w:p>
    <w:p w14:paraId="6EE543E6" w14:textId="5AA6B30B" w:rsidR="00CD47FC" w:rsidRPr="00A756B5" w:rsidRDefault="00755D39" w:rsidP="000C3BE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6C6AC517" w14:textId="77777777" w:rsidR="00755D39" w:rsidRDefault="00755D39" w:rsidP="002C1153">
      <w:pPr>
        <w:tabs>
          <w:tab w:val="left" w:pos="1418"/>
        </w:tabs>
        <w:suppressAutoHyphens/>
        <w:jc w:val="both"/>
        <w:rPr>
          <w:rFonts w:ascii="Arial" w:hAnsi="Arial" w:cs="Arial"/>
          <w:sz w:val="22"/>
          <w:szCs w:val="22"/>
        </w:rPr>
      </w:pPr>
    </w:p>
    <w:p w14:paraId="5717EAF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B9E811D" w14:textId="77777777" w:rsidR="00566BC0" w:rsidRPr="00566BC0" w:rsidRDefault="00566BC0" w:rsidP="00566BC0">
      <w:pPr>
        <w:pStyle w:val="Odstavecseseznamem"/>
        <w:ind w:left="284"/>
        <w:jc w:val="both"/>
        <w:rPr>
          <w:rFonts w:ascii="Arial" w:hAnsi="Arial" w:cs="Arial"/>
          <w:sz w:val="22"/>
          <w:szCs w:val="22"/>
        </w:rPr>
      </w:pPr>
    </w:p>
    <w:p w14:paraId="1ACC1EE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37C4156B" w14:textId="572F9B39" w:rsidR="00E62270" w:rsidRPr="00E62270" w:rsidRDefault="00E62270" w:rsidP="00E62270">
      <w:pPr>
        <w:pStyle w:val="Podnadpis"/>
        <w:tabs>
          <w:tab w:val="right" w:pos="9638"/>
        </w:tabs>
        <w:ind w:left="720"/>
        <w:jc w:val="both"/>
        <w:rPr>
          <w:rFonts w:ascii="Arial" w:hAnsi="Arial" w:cs="Arial"/>
          <w:i/>
          <w:sz w:val="18"/>
          <w:szCs w:val="18"/>
          <w:highlight w:val="lightGray"/>
        </w:rPr>
      </w:pPr>
      <w:r w:rsidRPr="00E62270">
        <w:rPr>
          <w:rFonts w:ascii="Arial" w:hAnsi="Arial" w:cs="Arial"/>
          <w:i/>
          <w:sz w:val="18"/>
          <w:szCs w:val="18"/>
          <w:highlight w:val="lightGray"/>
        </w:rPr>
        <w:t>Pozn. pro dodavatele: dodavatel doplní délku záruční doby, přičemž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AF61E9F" w14:textId="78767D57" w:rsidR="00566BC0" w:rsidRPr="00566BC0" w:rsidRDefault="00566BC0" w:rsidP="00E62270">
      <w:pPr>
        <w:pStyle w:val="Podnadpis"/>
        <w:tabs>
          <w:tab w:val="right" w:pos="9638"/>
        </w:tabs>
        <w:ind w:left="720"/>
        <w:jc w:val="both"/>
        <w:rPr>
          <w:rFonts w:ascii="Arial" w:hAnsi="Arial" w:cs="Arial"/>
          <w:sz w:val="22"/>
          <w:szCs w:val="22"/>
        </w:rPr>
      </w:pPr>
    </w:p>
    <w:p w14:paraId="1F01627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132AA175" w14:textId="77777777" w:rsidR="00566BC0" w:rsidRPr="00566BC0" w:rsidRDefault="00566BC0" w:rsidP="00566BC0">
      <w:pPr>
        <w:pStyle w:val="Odstavecseseznamem"/>
        <w:rPr>
          <w:rFonts w:ascii="Arial" w:hAnsi="Arial" w:cs="Arial"/>
          <w:sz w:val="22"/>
          <w:szCs w:val="22"/>
        </w:rPr>
      </w:pPr>
    </w:p>
    <w:p w14:paraId="6580CA83"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8E5E899" w14:textId="77777777" w:rsidR="00566BC0" w:rsidRPr="00566BC0" w:rsidRDefault="00566BC0" w:rsidP="00566BC0">
      <w:pPr>
        <w:pStyle w:val="Odstavecseseznamem"/>
        <w:rPr>
          <w:rFonts w:ascii="Arial" w:hAnsi="Arial" w:cs="Arial"/>
          <w:sz w:val="22"/>
          <w:szCs w:val="22"/>
        </w:rPr>
      </w:pPr>
    </w:p>
    <w:p w14:paraId="4718E35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20D73FF4" w14:textId="77777777" w:rsidR="00566BC0" w:rsidRPr="00566BC0" w:rsidRDefault="00566BC0" w:rsidP="00566BC0">
      <w:pPr>
        <w:pStyle w:val="Odstavecseseznamem"/>
        <w:rPr>
          <w:rFonts w:ascii="Arial" w:hAnsi="Arial" w:cs="Arial"/>
          <w:sz w:val="22"/>
          <w:szCs w:val="22"/>
        </w:rPr>
      </w:pPr>
    </w:p>
    <w:p w14:paraId="7CBD2CF5"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0072B17D" w14:textId="77777777" w:rsidR="000B2A9E" w:rsidRDefault="000B2A9E" w:rsidP="00216AE3">
      <w:pPr>
        <w:tabs>
          <w:tab w:val="left" w:pos="1418"/>
        </w:tabs>
        <w:suppressAutoHyphens/>
        <w:spacing w:before="60"/>
        <w:jc w:val="both"/>
        <w:rPr>
          <w:rFonts w:ascii="Arial" w:hAnsi="Arial" w:cs="Arial"/>
          <w:sz w:val="22"/>
          <w:szCs w:val="22"/>
        </w:rPr>
      </w:pPr>
    </w:p>
    <w:p w14:paraId="4B0FACE6"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3368DF01"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593FFA6F" w14:textId="77777777" w:rsidR="00634F59" w:rsidRPr="00A56E39" w:rsidRDefault="00634F59" w:rsidP="00A56E39">
      <w:pPr>
        <w:jc w:val="both"/>
        <w:rPr>
          <w:rFonts w:ascii="Arial" w:hAnsi="Arial"/>
          <w:sz w:val="22"/>
          <w:szCs w:val="22"/>
        </w:rPr>
      </w:pPr>
    </w:p>
    <w:p w14:paraId="067762B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D120F7F" w14:textId="77777777" w:rsidR="00BD2B1F" w:rsidRPr="00634F59" w:rsidRDefault="00BD2B1F" w:rsidP="00634F59">
      <w:pPr>
        <w:jc w:val="both"/>
        <w:rPr>
          <w:rFonts w:ascii="Arial" w:hAnsi="Arial"/>
          <w:sz w:val="22"/>
          <w:szCs w:val="22"/>
        </w:rPr>
      </w:pPr>
    </w:p>
    <w:p w14:paraId="28E943E5"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7DE69FB" w14:textId="77777777" w:rsidR="00BD2B1F" w:rsidRPr="00BD2B1F" w:rsidRDefault="00BD2B1F" w:rsidP="00BD2B1F">
      <w:pPr>
        <w:pStyle w:val="Odstavecseseznamem"/>
        <w:rPr>
          <w:rFonts w:ascii="Arial" w:hAnsi="Arial"/>
          <w:sz w:val="22"/>
          <w:szCs w:val="22"/>
        </w:rPr>
      </w:pPr>
    </w:p>
    <w:p w14:paraId="4A948817"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3F35C641" w14:textId="77777777" w:rsidR="00BD2B1F" w:rsidRPr="00BD2B1F" w:rsidRDefault="00BD2B1F" w:rsidP="00BD2B1F">
      <w:pPr>
        <w:pStyle w:val="Odstavecseseznamem"/>
        <w:rPr>
          <w:rFonts w:ascii="Arial" w:hAnsi="Arial"/>
          <w:sz w:val="22"/>
          <w:szCs w:val="22"/>
        </w:rPr>
      </w:pPr>
    </w:p>
    <w:p w14:paraId="0D0374AC"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589FA1C8" w14:textId="77777777" w:rsidR="00BD2B1F" w:rsidRPr="00BD2B1F" w:rsidRDefault="00BD2B1F" w:rsidP="00BD2B1F">
      <w:pPr>
        <w:pStyle w:val="Odstavecseseznamem"/>
        <w:rPr>
          <w:rFonts w:ascii="Arial" w:hAnsi="Arial"/>
          <w:sz w:val="22"/>
          <w:szCs w:val="22"/>
        </w:rPr>
      </w:pPr>
    </w:p>
    <w:p w14:paraId="7F0E5171"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w:t>
      </w:r>
      <w:r w:rsidRPr="00086604">
        <w:rPr>
          <w:rFonts w:ascii="Arial" w:hAnsi="Arial"/>
          <w:sz w:val="22"/>
          <w:szCs w:val="22"/>
        </w:rPr>
        <w:lastRenderedPageBreak/>
        <w:t xml:space="preserve">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EFD265A" w14:textId="77777777" w:rsidR="00BD2B1F" w:rsidRPr="00CF26DF" w:rsidRDefault="00BD2B1F" w:rsidP="00CF26DF">
      <w:pPr>
        <w:rPr>
          <w:rFonts w:ascii="Arial" w:hAnsi="Arial"/>
          <w:sz w:val="22"/>
          <w:szCs w:val="22"/>
        </w:rPr>
      </w:pPr>
    </w:p>
    <w:p w14:paraId="60B52DF9"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1B19D26" w14:textId="77777777" w:rsidR="002B4B57" w:rsidRDefault="002B4B57" w:rsidP="00EA3274">
      <w:pPr>
        <w:jc w:val="both"/>
        <w:rPr>
          <w:rFonts w:ascii="Arial" w:hAnsi="Arial"/>
          <w:sz w:val="22"/>
          <w:szCs w:val="22"/>
        </w:rPr>
      </w:pPr>
    </w:p>
    <w:p w14:paraId="35E67FAA" w14:textId="77777777" w:rsidR="00F55C9B" w:rsidRPr="002B4B57" w:rsidRDefault="00F55C9B" w:rsidP="00EA3274">
      <w:pPr>
        <w:jc w:val="both"/>
        <w:rPr>
          <w:rFonts w:ascii="Arial" w:hAnsi="Arial"/>
          <w:sz w:val="22"/>
          <w:szCs w:val="22"/>
        </w:rPr>
      </w:pPr>
    </w:p>
    <w:p w14:paraId="66BC73D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66B4420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2C56520D" w14:textId="77777777" w:rsidR="001F561E" w:rsidRDefault="001F561E" w:rsidP="00EA3274">
      <w:pPr>
        <w:jc w:val="both"/>
        <w:rPr>
          <w:rFonts w:ascii="Arial" w:hAnsi="Arial"/>
          <w:sz w:val="22"/>
          <w:szCs w:val="22"/>
        </w:rPr>
      </w:pPr>
    </w:p>
    <w:p w14:paraId="06967D17" w14:textId="30177991"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4C2251">
        <w:rPr>
          <w:rFonts w:ascii="Arial" w:hAnsi="Arial"/>
          <w:sz w:val="22"/>
          <w:szCs w:val="22"/>
        </w:rPr>
        <w:t>6</w:t>
      </w:r>
      <w:r w:rsidRPr="00BD2B1F">
        <w:rPr>
          <w:rFonts w:ascii="Arial" w:hAnsi="Arial"/>
          <w:sz w:val="22"/>
          <w:szCs w:val="22"/>
        </w:rPr>
        <w:t>, včetně umožnění přístupu k ní.</w:t>
      </w:r>
    </w:p>
    <w:p w14:paraId="56498FF4" w14:textId="77777777" w:rsidR="00BD2B1F" w:rsidRDefault="00BD2B1F" w:rsidP="00BD2B1F">
      <w:pPr>
        <w:pStyle w:val="Odstavecseseznamem"/>
        <w:ind w:left="284"/>
        <w:jc w:val="both"/>
        <w:rPr>
          <w:rFonts w:ascii="Arial" w:hAnsi="Arial"/>
          <w:sz w:val="22"/>
          <w:szCs w:val="22"/>
        </w:rPr>
      </w:pPr>
    </w:p>
    <w:p w14:paraId="5F24711C" w14:textId="52DB1C1F"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4C2251">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1414277A" w14:textId="77777777" w:rsidR="00771AE3" w:rsidRDefault="00771AE3" w:rsidP="00EA3274">
      <w:pPr>
        <w:jc w:val="both"/>
        <w:rPr>
          <w:rFonts w:ascii="Arial" w:hAnsi="Arial"/>
          <w:sz w:val="22"/>
          <w:szCs w:val="22"/>
        </w:rPr>
      </w:pPr>
    </w:p>
    <w:p w14:paraId="643B20CD" w14:textId="77777777" w:rsidR="0056368B" w:rsidRDefault="0056368B" w:rsidP="00EA3274">
      <w:pPr>
        <w:jc w:val="both"/>
        <w:rPr>
          <w:rFonts w:ascii="Arial" w:hAnsi="Arial"/>
          <w:sz w:val="22"/>
          <w:szCs w:val="22"/>
        </w:rPr>
      </w:pPr>
    </w:p>
    <w:p w14:paraId="4B663C20" w14:textId="77777777" w:rsidR="0056368B" w:rsidRDefault="0056368B" w:rsidP="00EA3274">
      <w:pPr>
        <w:jc w:val="both"/>
        <w:rPr>
          <w:rFonts w:ascii="Arial" w:hAnsi="Arial"/>
          <w:sz w:val="22"/>
          <w:szCs w:val="22"/>
        </w:rPr>
      </w:pPr>
    </w:p>
    <w:p w14:paraId="2C1D87CB"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03EF4D5E"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0E77C1BA" w14:textId="77777777" w:rsidR="00F577E2" w:rsidRDefault="00F577E2" w:rsidP="00A01E1B">
      <w:pPr>
        <w:tabs>
          <w:tab w:val="left" w:pos="0"/>
        </w:tabs>
        <w:ind w:left="567" w:hanging="567"/>
        <w:jc w:val="both"/>
        <w:rPr>
          <w:rFonts w:ascii="Arial" w:hAnsi="Arial" w:cs="Arial"/>
          <w:sz w:val="22"/>
          <w:szCs w:val="22"/>
        </w:rPr>
      </w:pPr>
    </w:p>
    <w:p w14:paraId="234FC75A"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xml:space="preserve">, a to za každý </w:t>
      </w:r>
      <w:r w:rsidRPr="00FB41E7">
        <w:rPr>
          <w:rFonts w:ascii="Arial" w:hAnsi="Arial" w:cs="Arial"/>
          <w:b w:val="0"/>
          <w:sz w:val="22"/>
          <w:szCs w:val="22"/>
        </w:rPr>
        <w:lastRenderedPageBreak/>
        <w:t>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469F85D0" w14:textId="77777777" w:rsidR="00E36EDD" w:rsidRDefault="00E36EDD" w:rsidP="00E36EDD">
      <w:pPr>
        <w:pStyle w:val="Podnadpis"/>
        <w:ind w:left="284"/>
        <w:jc w:val="both"/>
        <w:rPr>
          <w:rFonts w:ascii="Arial" w:hAnsi="Arial" w:cs="Arial"/>
          <w:b w:val="0"/>
          <w:sz w:val="22"/>
          <w:szCs w:val="22"/>
        </w:rPr>
      </w:pPr>
    </w:p>
    <w:p w14:paraId="70DD464A"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73DE7AE4" w14:textId="77777777" w:rsidR="00675FE8" w:rsidRDefault="00675FE8" w:rsidP="00675FE8">
      <w:pPr>
        <w:pStyle w:val="Odstavecseseznamem"/>
        <w:rPr>
          <w:rFonts w:ascii="Arial" w:hAnsi="Arial" w:cs="Arial"/>
          <w:b/>
          <w:sz w:val="22"/>
          <w:szCs w:val="22"/>
        </w:rPr>
      </w:pPr>
    </w:p>
    <w:p w14:paraId="391D805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3BD0E7F7" w14:textId="77777777" w:rsidR="009D77E9" w:rsidRPr="009D77E9" w:rsidRDefault="009D77E9" w:rsidP="009D77E9">
      <w:pPr>
        <w:pStyle w:val="Podnadpis"/>
        <w:ind w:left="284"/>
        <w:jc w:val="both"/>
        <w:rPr>
          <w:rFonts w:ascii="Arial" w:hAnsi="Arial" w:cs="Arial"/>
          <w:b w:val="0"/>
          <w:sz w:val="22"/>
          <w:szCs w:val="22"/>
        </w:rPr>
      </w:pPr>
    </w:p>
    <w:p w14:paraId="585FB337"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A6B1F91" w14:textId="77777777" w:rsidR="00675FE8" w:rsidRDefault="00675FE8" w:rsidP="00675FE8">
      <w:pPr>
        <w:pStyle w:val="Odstavecseseznamem"/>
        <w:rPr>
          <w:rFonts w:ascii="Arial" w:hAnsi="Arial" w:cs="Arial"/>
          <w:b/>
          <w:sz w:val="22"/>
          <w:szCs w:val="22"/>
        </w:rPr>
      </w:pPr>
    </w:p>
    <w:p w14:paraId="2AA6EEAB"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611EECA9" w14:textId="77777777" w:rsidR="005B2391" w:rsidRDefault="005B2391" w:rsidP="005B2391">
      <w:pPr>
        <w:pStyle w:val="Odstavecseseznamem"/>
        <w:rPr>
          <w:rFonts w:ascii="Arial" w:hAnsi="Arial" w:cs="Arial"/>
          <w:b/>
          <w:sz w:val="22"/>
          <w:szCs w:val="22"/>
        </w:rPr>
      </w:pPr>
    </w:p>
    <w:p w14:paraId="7A6A07BA"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0B75FD5" w14:textId="77777777" w:rsidR="005B2391" w:rsidRDefault="005B2391" w:rsidP="005B2391">
      <w:pPr>
        <w:pStyle w:val="Odstavecseseznamem"/>
        <w:rPr>
          <w:rFonts w:ascii="Arial" w:hAnsi="Arial" w:cs="Arial"/>
          <w:b/>
          <w:sz w:val="22"/>
          <w:szCs w:val="22"/>
        </w:rPr>
      </w:pPr>
    </w:p>
    <w:p w14:paraId="25E4528F"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w:t>
      </w:r>
      <w:r w:rsidR="009613E2" w:rsidRPr="005B2391">
        <w:rPr>
          <w:rFonts w:ascii="Arial" w:hAnsi="Arial" w:cs="Arial"/>
          <w:b w:val="0"/>
          <w:sz w:val="22"/>
          <w:szCs w:val="22"/>
        </w:rPr>
        <w:lastRenderedPageBreak/>
        <w:t>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43400C2B" w14:textId="77777777" w:rsidR="005B2391" w:rsidRDefault="005B2391" w:rsidP="005B2391">
      <w:pPr>
        <w:pStyle w:val="Odstavecseseznamem"/>
        <w:rPr>
          <w:rFonts w:ascii="Arial" w:hAnsi="Arial" w:cs="Arial"/>
          <w:b/>
          <w:sz w:val="22"/>
          <w:szCs w:val="22"/>
        </w:rPr>
      </w:pPr>
    </w:p>
    <w:p w14:paraId="0B1FADC2"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959A0AD" w14:textId="77777777" w:rsidR="008A25AE" w:rsidRDefault="008A25AE" w:rsidP="00771AE3">
      <w:pPr>
        <w:tabs>
          <w:tab w:val="left" w:pos="0"/>
          <w:tab w:val="left" w:pos="2080"/>
        </w:tabs>
        <w:ind w:left="567" w:hanging="567"/>
        <w:jc w:val="both"/>
        <w:rPr>
          <w:rFonts w:ascii="Times" w:hAnsi="Times"/>
        </w:rPr>
      </w:pPr>
    </w:p>
    <w:p w14:paraId="5E75E556" w14:textId="77777777" w:rsidR="004F2F6B" w:rsidRDefault="004F2F6B" w:rsidP="00634F59">
      <w:pPr>
        <w:tabs>
          <w:tab w:val="left" w:pos="0"/>
          <w:tab w:val="left" w:pos="2080"/>
        </w:tabs>
        <w:jc w:val="both"/>
        <w:rPr>
          <w:rFonts w:ascii="Arial" w:hAnsi="Arial" w:cs="Arial"/>
          <w:sz w:val="22"/>
          <w:szCs w:val="22"/>
        </w:rPr>
      </w:pPr>
    </w:p>
    <w:p w14:paraId="6BEC01EF"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8132B0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72669976" w14:textId="77777777" w:rsidR="00954C1B" w:rsidRDefault="00954C1B" w:rsidP="00A463D0">
      <w:pPr>
        <w:tabs>
          <w:tab w:val="left" w:pos="2080"/>
        </w:tabs>
        <w:jc w:val="both"/>
        <w:rPr>
          <w:rFonts w:ascii="Arial" w:hAnsi="Arial" w:cs="Arial"/>
          <w:sz w:val="22"/>
          <w:szCs w:val="22"/>
        </w:rPr>
      </w:pPr>
    </w:p>
    <w:p w14:paraId="651A2F9D"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8A17BAB" w14:textId="77777777" w:rsidR="005B2391" w:rsidRDefault="005B2391" w:rsidP="005B2391">
      <w:pPr>
        <w:pStyle w:val="Odstavecseseznamem"/>
        <w:tabs>
          <w:tab w:val="left" w:pos="2080"/>
        </w:tabs>
        <w:ind w:left="284"/>
        <w:jc w:val="both"/>
        <w:rPr>
          <w:rFonts w:ascii="Arial" w:hAnsi="Arial" w:cs="Arial"/>
          <w:sz w:val="22"/>
          <w:szCs w:val="22"/>
        </w:rPr>
      </w:pPr>
    </w:p>
    <w:p w14:paraId="26121C99"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1FDFEC61"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6C7C140F" w14:textId="77777777" w:rsidR="005B2391" w:rsidRDefault="005B2391" w:rsidP="005B2391">
      <w:pPr>
        <w:pStyle w:val="Odstavecseseznamem"/>
        <w:tabs>
          <w:tab w:val="left" w:pos="2080"/>
        </w:tabs>
        <w:ind w:left="284"/>
        <w:jc w:val="both"/>
        <w:rPr>
          <w:rFonts w:ascii="Arial" w:hAnsi="Arial" w:cs="Arial"/>
          <w:sz w:val="22"/>
          <w:szCs w:val="22"/>
        </w:rPr>
      </w:pPr>
    </w:p>
    <w:p w14:paraId="6F1A86F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B7E9B9"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158E4922" w14:textId="77777777" w:rsidR="00A463D0" w:rsidRDefault="00A463D0" w:rsidP="00A463D0">
      <w:pPr>
        <w:tabs>
          <w:tab w:val="left" w:pos="2080"/>
        </w:tabs>
        <w:jc w:val="both"/>
        <w:rPr>
          <w:rFonts w:ascii="Arial" w:hAnsi="Arial" w:cs="Arial"/>
          <w:sz w:val="22"/>
          <w:szCs w:val="22"/>
        </w:rPr>
      </w:pPr>
    </w:p>
    <w:p w14:paraId="0589B95F" w14:textId="6508442B" w:rsidR="00240DC6" w:rsidRPr="000C3BE7"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0F992212"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00BCB4A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26A3EC8" w14:textId="77777777" w:rsidR="00634F59" w:rsidRPr="00634F59" w:rsidRDefault="00634F59" w:rsidP="00634F59">
      <w:pPr>
        <w:tabs>
          <w:tab w:val="left" w:pos="2080"/>
        </w:tabs>
        <w:jc w:val="both"/>
        <w:rPr>
          <w:rFonts w:ascii="Arial" w:hAnsi="Arial" w:cs="Arial"/>
          <w:sz w:val="22"/>
          <w:szCs w:val="22"/>
        </w:rPr>
      </w:pPr>
    </w:p>
    <w:p w14:paraId="20F764A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DDC8852" w14:textId="77777777" w:rsidR="009F77B7" w:rsidRDefault="009F77B7" w:rsidP="005B2391">
      <w:pPr>
        <w:pStyle w:val="Odstavecseseznamem"/>
        <w:tabs>
          <w:tab w:val="left" w:pos="2080"/>
        </w:tabs>
        <w:ind w:left="284"/>
        <w:jc w:val="both"/>
        <w:rPr>
          <w:rFonts w:ascii="Arial" w:hAnsi="Arial" w:cs="Arial"/>
          <w:sz w:val="22"/>
          <w:szCs w:val="22"/>
        </w:rPr>
      </w:pPr>
    </w:p>
    <w:p w14:paraId="20669A17"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1B323834" w14:textId="77777777" w:rsidR="005B2391" w:rsidRPr="005B2391" w:rsidRDefault="005B2391" w:rsidP="005B2391">
      <w:pPr>
        <w:pStyle w:val="Odstavecseseznamem"/>
        <w:rPr>
          <w:rFonts w:ascii="Arial" w:hAnsi="Arial" w:cs="Arial"/>
          <w:sz w:val="22"/>
          <w:szCs w:val="22"/>
        </w:rPr>
      </w:pPr>
    </w:p>
    <w:p w14:paraId="70A2E02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337F34E1"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21C726E"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85EC5DF" w14:textId="77777777" w:rsidR="00F577E2" w:rsidRPr="00FB3579" w:rsidRDefault="00F577E2" w:rsidP="00FB3579">
      <w:pPr>
        <w:pStyle w:val="Odstavec111"/>
        <w:rPr>
          <w:sz w:val="22"/>
          <w:szCs w:val="22"/>
        </w:rPr>
      </w:pPr>
      <w:r w:rsidRPr="00FB3579">
        <w:rPr>
          <w:sz w:val="22"/>
          <w:szCs w:val="22"/>
        </w:rPr>
        <w:lastRenderedPageBreak/>
        <w:t>nezkrátí daň nebo nevyláká daňovou výhodu,</w:t>
      </w:r>
    </w:p>
    <w:p w14:paraId="36D9C2AC"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5B0DFEF9"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2FB8307" w14:textId="77777777" w:rsidR="00F577E2" w:rsidRPr="00FB3579" w:rsidRDefault="00F577E2" w:rsidP="00FB3579">
      <w:pPr>
        <w:pStyle w:val="Odstavec111"/>
        <w:rPr>
          <w:sz w:val="22"/>
          <w:szCs w:val="22"/>
        </w:rPr>
      </w:pPr>
      <w:r w:rsidRPr="00FB3579">
        <w:rPr>
          <w:sz w:val="22"/>
          <w:szCs w:val="22"/>
        </w:rPr>
        <w:t>nebude nespolehlivým plátcem,</w:t>
      </w:r>
    </w:p>
    <w:p w14:paraId="45DE84F3"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49F3D37" w14:textId="77777777" w:rsidR="005B2391" w:rsidRPr="00240DC6" w:rsidRDefault="005B2391" w:rsidP="00240DC6">
      <w:pPr>
        <w:rPr>
          <w:rFonts w:ascii="Arial" w:hAnsi="Arial" w:cs="Arial"/>
          <w:sz w:val="22"/>
          <w:szCs w:val="22"/>
        </w:rPr>
      </w:pPr>
    </w:p>
    <w:p w14:paraId="6BFC1FC6"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425BE2FE" w14:textId="77777777" w:rsidR="005B2391" w:rsidRPr="005B2391" w:rsidRDefault="005B2391" w:rsidP="005B2391">
      <w:pPr>
        <w:pStyle w:val="Odstavecseseznamem"/>
        <w:rPr>
          <w:rFonts w:ascii="Arial" w:hAnsi="Arial" w:cs="Arial"/>
          <w:sz w:val="22"/>
          <w:szCs w:val="22"/>
        </w:rPr>
      </w:pPr>
    </w:p>
    <w:p w14:paraId="5A20120C" w14:textId="66CF7DD0" w:rsidR="00A64751" w:rsidRDefault="00FD166A"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1B614628" w14:textId="77777777" w:rsidR="005B2391" w:rsidRPr="005B2391" w:rsidRDefault="005B2391" w:rsidP="005B2391">
      <w:pPr>
        <w:pStyle w:val="Odstavecseseznamem"/>
        <w:rPr>
          <w:rFonts w:ascii="Arial" w:hAnsi="Arial" w:cs="Arial"/>
          <w:sz w:val="22"/>
          <w:szCs w:val="22"/>
        </w:rPr>
      </w:pPr>
    </w:p>
    <w:p w14:paraId="7DCD204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415D3DE2" w14:textId="77777777" w:rsidR="005B2391" w:rsidRPr="00DD209C" w:rsidRDefault="005B2391" w:rsidP="005B2391">
      <w:pPr>
        <w:pStyle w:val="Odstavecseseznamem"/>
        <w:rPr>
          <w:rFonts w:ascii="Arial" w:hAnsi="Arial" w:cs="Arial"/>
          <w:sz w:val="22"/>
          <w:szCs w:val="22"/>
        </w:rPr>
      </w:pPr>
    </w:p>
    <w:p w14:paraId="311BD028"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130D6C32" w14:textId="77777777" w:rsidR="004F28CD" w:rsidRPr="004F28CD" w:rsidRDefault="004F28CD" w:rsidP="004F28CD">
      <w:pPr>
        <w:rPr>
          <w:rFonts w:ascii="Arial" w:hAnsi="Arial" w:cs="Arial"/>
          <w:sz w:val="22"/>
          <w:szCs w:val="22"/>
        </w:rPr>
      </w:pPr>
    </w:p>
    <w:p w14:paraId="04FC6F9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351BAE3" w14:textId="77777777" w:rsidR="00AA0AD3" w:rsidRPr="00AA0AD3" w:rsidRDefault="00AA0AD3" w:rsidP="00AA0AD3">
      <w:pPr>
        <w:pStyle w:val="Odstavecseseznamem"/>
        <w:rPr>
          <w:rFonts w:ascii="Arial" w:hAnsi="Arial" w:cs="Arial"/>
          <w:color w:val="FF0000"/>
          <w:sz w:val="22"/>
          <w:szCs w:val="22"/>
        </w:rPr>
      </w:pPr>
    </w:p>
    <w:p w14:paraId="517B77CC"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08AFA514" w14:textId="77777777" w:rsidR="005B2391" w:rsidRPr="005B2391" w:rsidRDefault="005B2391" w:rsidP="005B2391">
      <w:pPr>
        <w:pStyle w:val="Odstavecseseznamem"/>
        <w:rPr>
          <w:rFonts w:ascii="Arial" w:hAnsi="Arial" w:cs="Arial"/>
          <w:sz w:val="22"/>
          <w:szCs w:val="22"/>
        </w:rPr>
      </w:pPr>
    </w:p>
    <w:p w14:paraId="555CAD2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6CB166" w14:textId="77777777" w:rsidR="004F28CD" w:rsidRPr="00A56E39" w:rsidRDefault="004F28CD" w:rsidP="00A56E39">
      <w:pPr>
        <w:rPr>
          <w:rFonts w:ascii="Arial" w:hAnsi="Arial" w:cs="Arial"/>
          <w:sz w:val="22"/>
          <w:szCs w:val="22"/>
        </w:rPr>
      </w:pPr>
    </w:p>
    <w:p w14:paraId="67DE8146" w14:textId="1034D424"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5BB100A" w14:textId="77777777" w:rsidR="00FD166A" w:rsidRDefault="00FD166A" w:rsidP="000C3BE7">
      <w:pPr>
        <w:pStyle w:val="Odstavecseseznamem"/>
        <w:ind w:left="284"/>
        <w:jc w:val="both"/>
        <w:rPr>
          <w:rFonts w:ascii="Arial" w:hAnsi="Arial" w:cs="Arial"/>
          <w:sz w:val="22"/>
          <w:szCs w:val="22"/>
        </w:rPr>
      </w:pPr>
    </w:p>
    <w:p w14:paraId="41A84AC7" w14:textId="77777777" w:rsidR="000C3BE7" w:rsidRPr="005B2391" w:rsidRDefault="000C3BE7" w:rsidP="000C3BE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5E1257DC" w14:textId="77777777" w:rsidR="00C761CE" w:rsidRDefault="00C761CE" w:rsidP="007F0725">
      <w:pPr>
        <w:rPr>
          <w:rFonts w:ascii="Arial" w:hAnsi="Arial" w:cs="Arial"/>
          <w:sz w:val="22"/>
          <w:szCs w:val="22"/>
        </w:rPr>
      </w:pPr>
    </w:p>
    <w:p w14:paraId="00C16F50" w14:textId="77777777" w:rsidR="007F0725" w:rsidRPr="007F0725" w:rsidRDefault="00474A9E" w:rsidP="007F0725">
      <w:pPr>
        <w:rPr>
          <w:rFonts w:ascii="Arial" w:hAnsi="Arial" w:cs="Arial"/>
          <w:sz w:val="22"/>
          <w:szCs w:val="22"/>
        </w:rPr>
      </w:pPr>
      <w:bookmarkStart w:id="6"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0E3276">
        <w:rPr>
          <w:rFonts w:ascii="Arial" w:hAnsi="Arial" w:cs="Arial"/>
          <w:sz w:val="22"/>
          <w:szCs w:val="22"/>
        </w:rPr>
        <w:tab/>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7D8021E" w14:textId="77777777" w:rsidR="007F0725" w:rsidRPr="007F0725" w:rsidRDefault="007F0725" w:rsidP="007F0725">
      <w:pPr>
        <w:rPr>
          <w:rFonts w:ascii="Arial" w:hAnsi="Arial" w:cs="Arial"/>
          <w:b/>
          <w:sz w:val="22"/>
          <w:szCs w:val="22"/>
        </w:rPr>
      </w:pPr>
    </w:p>
    <w:p w14:paraId="54D5F943"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lastRenderedPageBreak/>
        <w:t>Za Kupujícího:</w:t>
      </w:r>
      <w:r w:rsidRPr="007F0725">
        <w:rPr>
          <w:rFonts w:ascii="Arial" w:hAnsi="Arial" w:cs="Arial"/>
          <w:sz w:val="22"/>
          <w:szCs w:val="22"/>
        </w:rPr>
        <w:tab/>
        <w:t>Za Prodávajícího:</w:t>
      </w:r>
    </w:p>
    <w:p w14:paraId="2FC865CE" w14:textId="77777777" w:rsidR="007F0725" w:rsidRDefault="007F0725" w:rsidP="007F0725">
      <w:pPr>
        <w:rPr>
          <w:rFonts w:ascii="Arial" w:hAnsi="Arial" w:cs="Arial"/>
          <w:sz w:val="22"/>
          <w:szCs w:val="22"/>
        </w:rPr>
      </w:pPr>
    </w:p>
    <w:p w14:paraId="35F6658E" w14:textId="77777777" w:rsidR="007F0725" w:rsidRPr="007F0725" w:rsidRDefault="007F0725" w:rsidP="007F0725">
      <w:pPr>
        <w:rPr>
          <w:rFonts w:ascii="Arial" w:hAnsi="Arial" w:cs="Arial"/>
          <w:sz w:val="22"/>
          <w:szCs w:val="22"/>
        </w:rPr>
      </w:pPr>
    </w:p>
    <w:p w14:paraId="48A2CAA2"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28447EB9"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6BE38D3"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6"/>
    <w:p w14:paraId="2A96EAA5"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7AB4764F"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82BA1A4"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3CE514FA"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FD65F" w14:textId="77777777" w:rsidR="00793DBB" w:rsidRDefault="00793DBB">
      <w:r>
        <w:separator/>
      </w:r>
    </w:p>
  </w:endnote>
  <w:endnote w:type="continuationSeparator" w:id="0">
    <w:p w14:paraId="64BEF1DD" w14:textId="77777777" w:rsidR="00793DBB" w:rsidRDefault="0079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C7DB7" w14:textId="77777777" w:rsidR="00E6192E" w:rsidRDefault="00E6192E" w:rsidP="00461955">
    <w:pPr>
      <w:pStyle w:val="Zpat"/>
      <w:jc w:val="center"/>
    </w:pPr>
    <w:r w:rsidRPr="00163831">
      <w:rPr>
        <w:color w:val="333333"/>
        <w:sz w:val="16"/>
        <w:szCs w:val="16"/>
      </w:rPr>
      <w:t>.</w:t>
    </w:r>
  </w:p>
  <w:p w14:paraId="75EFB6BC" w14:textId="77777777" w:rsidR="00E6192E" w:rsidRDefault="00E6192E" w:rsidP="007C1E04">
    <w:pPr>
      <w:pStyle w:val="Zpat"/>
      <w:jc w:val="center"/>
      <w:rPr>
        <w:rStyle w:val="slostrnky"/>
      </w:rPr>
    </w:pPr>
  </w:p>
  <w:p w14:paraId="084241A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9FF6E" w14:textId="77777777" w:rsidR="00E6192E" w:rsidRPr="00A569D1" w:rsidRDefault="00E6192E" w:rsidP="00DD3E17">
    <w:pPr>
      <w:pStyle w:val="Zpat"/>
      <w:pBdr>
        <w:bottom w:val="single" w:sz="12" w:space="1" w:color="auto"/>
      </w:pBdr>
      <w:rPr>
        <w:rFonts w:ascii="Palatino Linotype" w:hAnsi="Palatino Linotype"/>
        <w:sz w:val="4"/>
      </w:rPr>
    </w:pPr>
  </w:p>
  <w:p w14:paraId="1E38D523"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5555FB5"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C1F15" w14:textId="77777777" w:rsidR="00E6192E" w:rsidRDefault="00E6192E" w:rsidP="007C1E04">
    <w:pPr>
      <w:pStyle w:val="Zpat"/>
      <w:jc w:val="center"/>
      <w:rPr>
        <w:rStyle w:val="slostrnky"/>
      </w:rPr>
    </w:pPr>
  </w:p>
  <w:p w14:paraId="1E01756C"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87A9E" w14:textId="77777777" w:rsidR="00E6192E" w:rsidRDefault="00E6192E" w:rsidP="00461955">
    <w:pPr>
      <w:pStyle w:val="Zpat"/>
      <w:jc w:val="center"/>
      <w:rPr>
        <w:caps/>
        <w:color w:val="333333"/>
        <w:sz w:val="16"/>
        <w:szCs w:val="16"/>
      </w:rPr>
    </w:pPr>
  </w:p>
  <w:p w14:paraId="0204BBB8" w14:textId="77777777" w:rsidR="00E6192E" w:rsidRDefault="00E6192E" w:rsidP="007C1E04">
    <w:pPr>
      <w:pStyle w:val="Zpat"/>
      <w:jc w:val="center"/>
      <w:rPr>
        <w:rStyle w:val="slostrnky"/>
      </w:rPr>
    </w:pPr>
  </w:p>
  <w:p w14:paraId="0AA23DCA"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78687" w14:textId="77777777" w:rsidR="00793DBB" w:rsidRDefault="00793DBB">
      <w:r>
        <w:separator/>
      </w:r>
    </w:p>
  </w:footnote>
  <w:footnote w:type="continuationSeparator" w:id="0">
    <w:p w14:paraId="42A325D7" w14:textId="77777777" w:rsidR="00793DBB" w:rsidRDefault="00793DBB">
      <w:r>
        <w:continuationSeparator/>
      </w:r>
    </w:p>
  </w:footnote>
  <w:footnote w:id="1">
    <w:p w14:paraId="658695C8"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A030A" w14:textId="77777777" w:rsidR="00E6192E" w:rsidRDefault="00A87E14" w:rsidP="00E6192E">
    <w:pPr>
      <w:pStyle w:val="Zhlav"/>
    </w:pPr>
    <w:r>
      <w:rPr>
        <w:noProof/>
      </w:rPr>
      <w:drawing>
        <wp:inline distT="0" distB="0" distL="0" distR="0" wp14:anchorId="07B7D96E" wp14:editId="331D149F">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C0364EF"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9C26"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7DACF26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168852A4"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06D729A2"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0764ED58" w14:textId="77777777" w:rsidR="00E6192E" w:rsidRDefault="00E6192E" w:rsidP="000136B2">
                <w:pPr>
                  <w:rPr>
                    <w:sz w:val="13"/>
                  </w:rPr>
                </w:pPr>
              </w:p>
              <w:p w14:paraId="45F1F301"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6E04436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499CE29"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86C05B" w14:textId="77777777" w:rsidR="00E6192E" w:rsidRDefault="00E6192E" w:rsidP="000136B2">
                <w:pPr>
                  <w:pStyle w:val="Zkladntext2"/>
                  <w:tabs>
                    <w:tab w:val="left" w:pos="1843"/>
                  </w:tabs>
                  <w:rPr>
                    <w:rFonts w:ascii="Arial" w:hAnsi="Arial"/>
                    <w:b/>
                    <w:sz w:val="12"/>
                  </w:rPr>
                </w:pPr>
              </w:p>
              <w:p w14:paraId="4B8E252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733DE3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EDD1131" wp14:editId="31E97DA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A462211" w14:textId="77777777" w:rsidR="00E6192E" w:rsidRDefault="00E6192E">
    <w:pPr>
      <w:pStyle w:val="Zhlav"/>
    </w:pPr>
  </w:p>
  <w:p w14:paraId="0F95ABDD"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5196071">
    <w:abstractNumId w:val="1"/>
  </w:num>
  <w:num w:numId="2" w16cid:durableId="702632302">
    <w:abstractNumId w:val="2"/>
  </w:num>
  <w:num w:numId="3" w16cid:durableId="6996690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5264737">
    <w:abstractNumId w:val="26"/>
  </w:num>
  <w:num w:numId="5" w16cid:durableId="1655721120">
    <w:abstractNumId w:val="33"/>
  </w:num>
  <w:num w:numId="6" w16cid:durableId="1839884755">
    <w:abstractNumId w:val="38"/>
  </w:num>
  <w:num w:numId="7" w16cid:durableId="602111240">
    <w:abstractNumId w:val="8"/>
  </w:num>
  <w:num w:numId="8" w16cid:durableId="2086562084">
    <w:abstractNumId w:val="7"/>
  </w:num>
  <w:num w:numId="9" w16cid:durableId="1117406380">
    <w:abstractNumId w:val="23"/>
  </w:num>
  <w:num w:numId="10" w16cid:durableId="1795706407">
    <w:abstractNumId w:val="22"/>
  </w:num>
  <w:num w:numId="11" w16cid:durableId="69929506">
    <w:abstractNumId w:val="34"/>
  </w:num>
  <w:num w:numId="12" w16cid:durableId="946698908">
    <w:abstractNumId w:val="5"/>
  </w:num>
  <w:num w:numId="13" w16cid:durableId="1852991947">
    <w:abstractNumId w:val="9"/>
  </w:num>
  <w:num w:numId="14" w16cid:durableId="19080324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3257646">
    <w:abstractNumId w:val="15"/>
  </w:num>
  <w:num w:numId="16" w16cid:durableId="1734962101">
    <w:abstractNumId w:val="28"/>
  </w:num>
  <w:num w:numId="17" w16cid:durableId="585462031">
    <w:abstractNumId w:val="4"/>
  </w:num>
  <w:num w:numId="18" w16cid:durableId="310908257">
    <w:abstractNumId w:val="14"/>
  </w:num>
  <w:num w:numId="19" w16cid:durableId="4588856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9975348">
    <w:abstractNumId w:val="29"/>
  </w:num>
  <w:num w:numId="21" w16cid:durableId="293339213">
    <w:abstractNumId w:val="16"/>
  </w:num>
  <w:num w:numId="22" w16cid:durableId="740063444">
    <w:abstractNumId w:val="21"/>
  </w:num>
  <w:num w:numId="23" w16cid:durableId="1405375658">
    <w:abstractNumId w:val="30"/>
  </w:num>
  <w:num w:numId="24" w16cid:durableId="369303701">
    <w:abstractNumId w:val="36"/>
  </w:num>
  <w:num w:numId="25" w16cid:durableId="1691027265">
    <w:abstractNumId w:val="17"/>
  </w:num>
  <w:num w:numId="26" w16cid:durableId="494734164">
    <w:abstractNumId w:val="35"/>
  </w:num>
  <w:num w:numId="27" w16cid:durableId="1707173043">
    <w:abstractNumId w:val="6"/>
  </w:num>
  <w:num w:numId="28" w16cid:durableId="1436049037">
    <w:abstractNumId w:val="11"/>
  </w:num>
  <w:num w:numId="29" w16cid:durableId="2055427942">
    <w:abstractNumId w:val="19"/>
  </w:num>
  <w:num w:numId="30" w16cid:durableId="1642999867">
    <w:abstractNumId w:val="18"/>
  </w:num>
  <w:num w:numId="31" w16cid:durableId="1057051971">
    <w:abstractNumId w:val="24"/>
  </w:num>
  <w:num w:numId="32" w16cid:durableId="1598324295">
    <w:abstractNumId w:val="31"/>
  </w:num>
  <w:num w:numId="33" w16cid:durableId="1243905025">
    <w:abstractNumId w:val="10"/>
  </w:num>
  <w:num w:numId="34" w16cid:durableId="668750959">
    <w:abstractNumId w:val="3"/>
  </w:num>
  <w:num w:numId="35" w16cid:durableId="430053616">
    <w:abstractNumId w:val="37"/>
  </w:num>
  <w:num w:numId="36" w16cid:durableId="753822360">
    <w:abstractNumId w:val="12"/>
  </w:num>
  <w:num w:numId="37" w16cid:durableId="1969048436">
    <w:abstractNumId w:val="25"/>
  </w:num>
  <w:num w:numId="38" w16cid:durableId="11689030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185173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7322893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92234"/>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3BE7"/>
    <w:rsid w:val="000C4709"/>
    <w:rsid w:val="000C50EE"/>
    <w:rsid w:val="000D07FA"/>
    <w:rsid w:val="000E327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45673"/>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1C9E"/>
    <w:rsid w:val="00192404"/>
    <w:rsid w:val="001A1196"/>
    <w:rsid w:val="001A1847"/>
    <w:rsid w:val="001A224F"/>
    <w:rsid w:val="001A2429"/>
    <w:rsid w:val="001A30D5"/>
    <w:rsid w:val="001A4005"/>
    <w:rsid w:val="001B20D3"/>
    <w:rsid w:val="001B29EE"/>
    <w:rsid w:val="001B5E36"/>
    <w:rsid w:val="001B7426"/>
    <w:rsid w:val="001C1879"/>
    <w:rsid w:val="001C62C0"/>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03C1"/>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918"/>
    <w:rsid w:val="00487D84"/>
    <w:rsid w:val="00494DAE"/>
    <w:rsid w:val="00496088"/>
    <w:rsid w:val="00497719"/>
    <w:rsid w:val="004A0114"/>
    <w:rsid w:val="004B2B67"/>
    <w:rsid w:val="004B3A35"/>
    <w:rsid w:val="004B76E9"/>
    <w:rsid w:val="004C2251"/>
    <w:rsid w:val="004C2D62"/>
    <w:rsid w:val="004C2E05"/>
    <w:rsid w:val="004C3C0E"/>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17AA3"/>
    <w:rsid w:val="0052216F"/>
    <w:rsid w:val="00531F91"/>
    <w:rsid w:val="0053395A"/>
    <w:rsid w:val="00533DD7"/>
    <w:rsid w:val="00535520"/>
    <w:rsid w:val="00541022"/>
    <w:rsid w:val="0054395D"/>
    <w:rsid w:val="00547C86"/>
    <w:rsid w:val="00550E4A"/>
    <w:rsid w:val="005614D7"/>
    <w:rsid w:val="0056368B"/>
    <w:rsid w:val="00566BC0"/>
    <w:rsid w:val="00566DDB"/>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072E"/>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4614"/>
    <w:rsid w:val="00777175"/>
    <w:rsid w:val="00781F9D"/>
    <w:rsid w:val="00783379"/>
    <w:rsid w:val="0078388D"/>
    <w:rsid w:val="0078483D"/>
    <w:rsid w:val="00786530"/>
    <w:rsid w:val="00787D7C"/>
    <w:rsid w:val="00791E22"/>
    <w:rsid w:val="00793DBB"/>
    <w:rsid w:val="00793F3D"/>
    <w:rsid w:val="007944E3"/>
    <w:rsid w:val="007958C9"/>
    <w:rsid w:val="007A616A"/>
    <w:rsid w:val="007A7A1C"/>
    <w:rsid w:val="007B2B0E"/>
    <w:rsid w:val="007B2FFB"/>
    <w:rsid w:val="007B3349"/>
    <w:rsid w:val="007B3D19"/>
    <w:rsid w:val="007B3FFE"/>
    <w:rsid w:val="007B41DC"/>
    <w:rsid w:val="007B441B"/>
    <w:rsid w:val="007B48B6"/>
    <w:rsid w:val="007C1702"/>
    <w:rsid w:val="007C1E04"/>
    <w:rsid w:val="007C1FC3"/>
    <w:rsid w:val="007C235A"/>
    <w:rsid w:val="007C2B45"/>
    <w:rsid w:val="007C3008"/>
    <w:rsid w:val="007C3A45"/>
    <w:rsid w:val="007C55CB"/>
    <w:rsid w:val="007C5BED"/>
    <w:rsid w:val="007D038D"/>
    <w:rsid w:val="007D451B"/>
    <w:rsid w:val="007D6A45"/>
    <w:rsid w:val="007D7991"/>
    <w:rsid w:val="007E0D59"/>
    <w:rsid w:val="007E7038"/>
    <w:rsid w:val="007E738F"/>
    <w:rsid w:val="007F0725"/>
    <w:rsid w:val="007F35EB"/>
    <w:rsid w:val="00804109"/>
    <w:rsid w:val="00806A1E"/>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048D"/>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736"/>
    <w:rsid w:val="00A0772F"/>
    <w:rsid w:val="00A108BE"/>
    <w:rsid w:val="00A12285"/>
    <w:rsid w:val="00A12661"/>
    <w:rsid w:val="00A132AB"/>
    <w:rsid w:val="00A13838"/>
    <w:rsid w:val="00A20B1F"/>
    <w:rsid w:val="00A220A9"/>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3231"/>
    <w:rsid w:val="00A641A9"/>
    <w:rsid w:val="00A64751"/>
    <w:rsid w:val="00A67D1D"/>
    <w:rsid w:val="00A73882"/>
    <w:rsid w:val="00A73DF8"/>
    <w:rsid w:val="00A756B5"/>
    <w:rsid w:val="00A8044B"/>
    <w:rsid w:val="00A84E48"/>
    <w:rsid w:val="00A85E6F"/>
    <w:rsid w:val="00A87E14"/>
    <w:rsid w:val="00A90422"/>
    <w:rsid w:val="00A9543D"/>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5617A"/>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017F"/>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4086"/>
    <w:rsid w:val="00C90A08"/>
    <w:rsid w:val="00C97B74"/>
    <w:rsid w:val="00CA06D4"/>
    <w:rsid w:val="00CA306E"/>
    <w:rsid w:val="00CA352E"/>
    <w:rsid w:val="00CA434F"/>
    <w:rsid w:val="00CA484B"/>
    <w:rsid w:val="00CA6DE4"/>
    <w:rsid w:val="00CC09D6"/>
    <w:rsid w:val="00CC271F"/>
    <w:rsid w:val="00CC2FA7"/>
    <w:rsid w:val="00CC38A2"/>
    <w:rsid w:val="00CC43F2"/>
    <w:rsid w:val="00CC6BDF"/>
    <w:rsid w:val="00CC6EF8"/>
    <w:rsid w:val="00CD1CB2"/>
    <w:rsid w:val="00CD284B"/>
    <w:rsid w:val="00CD47FC"/>
    <w:rsid w:val="00CE3A03"/>
    <w:rsid w:val="00CF26DF"/>
    <w:rsid w:val="00CF32D9"/>
    <w:rsid w:val="00CF60BE"/>
    <w:rsid w:val="00CF67B3"/>
    <w:rsid w:val="00D012A5"/>
    <w:rsid w:val="00D02DEC"/>
    <w:rsid w:val="00D06085"/>
    <w:rsid w:val="00D07E4C"/>
    <w:rsid w:val="00D1180B"/>
    <w:rsid w:val="00D16ABA"/>
    <w:rsid w:val="00D224E2"/>
    <w:rsid w:val="00D22F20"/>
    <w:rsid w:val="00D23573"/>
    <w:rsid w:val="00D235A9"/>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2193"/>
    <w:rsid w:val="00DB73B7"/>
    <w:rsid w:val="00DC007A"/>
    <w:rsid w:val="00DC5F91"/>
    <w:rsid w:val="00DC6E43"/>
    <w:rsid w:val="00DC7729"/>
    <w:rsid w:val="00DD209C"/>
    <w:rsid w:val="00DD3E17"/>
    <w:rsid w:val="00DE57A4"/>
    <w:rsid w:val="00DF2308"/>
    <w:rsid w:val="00DF260A"/>
    <w:rsid w:val="00DF280F"/>
    <w:rsid w:val="00E0148A"/>
    <w:rsid w:val="00E02F71"/>
    <w:rsid w:val="00E03469"/>
    <w:rsid w:val="00E044BB"/>
    <w:rsid w:val="00E079D1"/>
    <w:rsid w:val="00E07ABA"/>
    <w:rsid w:val="00E120DB"/>
    <w:rsid w:val="00E244AB"/>
    <w:rsid w:val="00E24988"/>
    <w:rsid w:val="00E24E6F"/>
    <w:rsid w:val="00E26D9E"/>
    <w:rsid w:val="00E2736A"/>
    <w:rsid w:val="00E276AA"/>
    <w:rsid w:val="00E279DF"/>
    <w:rsid w:val="00E30A23"/>
    <w:rsid w:val="00E32A5E"/>
    <w:rsid w:val="00E33570"/>
    <w:rsid w:val="00E336D1"/>
    <w:rsid w:val="00E34259"/>
    <w:rsid w:val="00E36EDD"/>
    <w:rsid w:val="00E37B96"/>
    <w:rsid w:val="00E417C6"/>
    <w:rsid w:val="00E46A56"/>
    <w:rsid w:val="00E47E0E"/>
    <w:rsid w:val="00E52C86"/>
    <w:rsid w:val="00E5384E"/>
    <w:rsid w:val="00E53BF3"/>
    <w:rsid w:val="00E55C1C"/>
    <w:rsid w:val="00E6192E"/>
    <w:rsid w:val="00E62270"/>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166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766497"/>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774614"/>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A7E68-0663-481D-B5CF-C65C2CBA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14</Pages>
  <Words>4998</Words>
  <Characters>29490</Characters>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2026-02-05T20:09:00Z</dcterms:modified>
</cp:coreProperties>
</file>